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D40BF" w:rsidRPr="002A1530" w:rsidRDefault="00ED40BF" w:rsidP="00104E73">
      <w:pPr>
        <w:spacing w:line="240" w:lineRule="auto"/>
        <w:ind w:left="4140"/>
        <w:jc w:val="right"/>
        <w:rPr>
          <w:sz w:val="24"/>
          <w:szCs w:val="24"/>
        </w:rPr>
      </w:pPr>
      <w:r w:rsidRPr="002A1530">
        <w:rPr>
          <w:rStyle w:val="Domylnaczcionkaakapitu1"/>
          <w:b/>
          <w:sz w:val="24"/>
          <w:szCs w:val="24"/>
        </w:rPr>
        <w:t>Załącznik nr 1 do SIWZ</w:t>
      </w:r>
    </w:p>
    <w:p w:rsidR="0084037E" w:rsidRPr="002A1530" w:rsidRDefault="0084037E" w:rsidP="00104E73">
      <w:pPr>
        <w:spacing w:line="240" w:lineRule="auto"/>
        <w:rPr>
          <w:sz w:val="24"/>
          <w:szCs w:val="24"/>
        </w:rPr>
      </w:pPr>
    </w:p>
    <w:p w:rsidR="00FD513F" w:rsidRPr="002A1530" w:rsidRDefault="00FD513F" w:rsidP="00104E73">
      <w:pPr>
        <w:spacing w:line="240" w:lineRule="auto"/>
        <w:rPr>
          <w:sz w:val="24"/>
          <w:szCs w:val="24"/>
        </w:rPr>
      </w:pPr>
    </w:p>
    <w:p w:rsidR="00FD513F" w:rsidRPr="002A1530" w:rsidRDefault="00FD513F" w:rsidP="00104E73">
      <w:pPr>
        <w:spacing w:line="240" w:lineRule="auto"/>
        <w:rPr>
          <w:sz w:val="24"/>
          <w:szCs w:val="24"/>
        </w:rPr>
      </w:pPr>
    </w:p>
    <w:p w:rsidR="00ED40BF" w:rsidRPr="002A1530" w:rsidRDefault="00ED40BF" w:rsidP="00104E73">
      <w:pPr>
        <w:spacing w:line="240" w:lineRule="auto"/>
        <w:rPr>
          <w:sz w:val="24"/>
          <w:szCs w:val="24"/>
        </w:rPr>
      </w:pPr>
      <w:r w:rsidRPr="002A1530">
        <w:rPr>
          <w:sz w:val="24"/>
          <w:szCs w:val="24"/>
        </w:rPr>
        <w:t>Pieczęć firmowa Wykonawcy</w:t>
      </w:r>
    </w:p>
    <w:p w:rsidR="001E3E9D" w:rsidRPr="002A1530" w:rsidRDefault="001E3E9D" w:rsidP="00104E73">
      <w:pPr>
        <w:spacing w:line="240" w:lineRule="auto"/>
        <w:rPr>
          <w:rStyle w:val="Domylnaczcionkaakapitu1"/>
          <w:smallCaps/>
          <w:spacing w:val="30"/>
          <w:sz w:val="24"/>
          <w:szCs w:val="24"/>
        </w:rPr>
      </w:pPr>
    </w:p>
    <w:p w:rsidR="00ED40BF" w:rsidRPr="002A1530" w:rsidRDefault="00ED40BF" w:rsidP="00104E73">
      <w:pPr>
        <w:pStyle w:val="Nagwek1"/>
        <w:tabs>
          <w:tab w:val="left" w:pos="0"/>
        </w:tabs>
        <w:spacing w:before="0" w:after="0" w:line="240" w:lineRule="auto"/>
        <w:jc w:val="center"/>
        <w:rPr>
          <w:rStyle w:val="Domylnaczcionkaakapitu1"/>
          <w:rFonts w:ascii="Times New Roman" w:hAnsi="Times New Roman" w:cs="Times New Roman"/>
          <w:szCs w:val="24"/>
        </w:rPr>
      </w:pPr>
      <w:r w:rsidRPr="002A1530">
        <w:rPr>
          <w:rStyle w:val="Domylnaczcionkaakapitu1"/>
          <w:rFonts w:ascii="Times New Roman" w:hAnsi="Times New Roman" w:cs="Times New Roman"/>
          <w:smallCaps/>
          <w:spacing w:val="30"/>
          <w:szCs w:val="24"/>
        </w:rPr>
        <w:t>Formularz oferty</w:t>
      </w:r>
    </w:p>
    <w:p w:rsidR="00ED40BF" w:rsidRPr="002A1530" w:rsidRDefault="00ED40BF" w:rsidP="00104E73">
      <w:pPr>
        <w:spacing w:line="240" w:lineRule="auto"/>
        <w:ind w:left="5126"/>
        <w:rPr>
          <w:rStyle w:val="Domylnaczcionkaakapitu1"/>
          <w:b/>
          <w:sz w:val="24"/>
          <w:szCs w:val="24"/>
        </w:rPr>
      </w:pPr>
      <w:r w:rsidRPr="002A1530">
        <w:rPr>
          <w:rStyle w:val="Domylnaczcionkaakapitu1"/>
          <w:b/>
          <w:sz w:val="24"/>
          <w:szCs w:val="24"/>
        </w:rPr>
        <w:t xml:space="preserve">     </w:t>
      </w:r>
    </w:p>
    <w:p w:rsidR="00E66A53" w:rsidRPr="002A1530" w:rsidRDefault="00E66A53" w:rsidP="00104E73">
      <w:pPr>
        <w:spacing w:line="240" w:lineRule="auto"/>
        <w:ind w:left="5126" w:firstLine="538"/>
        <w:rPr>
          <w:b/>
          <w:bCs/>
          <w:sz w:val="24"/>
          <w:szCs w:val="24"/>
        </w:rPr>
      </w:pPr>
      <w:r w:rsidRPr="002A1530">
        <w:rPr>
          <w:b/>
          <w:bCs/>
          <w:sz w:val="24"/>
          <w:szCs w:val="24"/>
        </w:rPr>
        <w:t>Gmina Sławno</w:t>
      </w:r>
    </w:p>
    <w:p w:rsidR="00E66A53" w:rsidRPr="002A1530" w:rsidRDefault="00E66A53" w:rsidP="00104E73">
      <w:pPr>
        <w:spacing w:line="240" w:lineRule="auto"/>
        <w:ind w:left="5126" w:firstLine="538"/>
        <w:rPr>
          <w:b/>
          <w:bCs/>
          <w:sz w:val="24"/>
          <w:szCs w:val="24"/>
        </w:rPr>
      </w:pPr>
      <w:r w:rsidRPr="002A1530">
        <w:rPr>
          <w:b/>
          <w:bCs/>
          <w:sz w:val="24"/>
          <w:szCs w:val="24"/>
        </w:rPr>
        <w:t xml:space="preserve">ul. M. Curie - Skłodowskiej 9 </w:t>
      </w:r>
    </w:p>
    <w:p w:rsidR="00E66A53" w:rsidRPr="002A1530" w:rsidRDefault="00E66A53" w:rsidP="00104E73">
      <w:pPr>
        <w:spacing w:line="240" w:lineRule="auto"/>
        <w:ind w:left="5126" w:firstLine="538"/>
        <w:rPr>
          <w:b/>
          <w:bCs/>
          <w:sz w:val="24"/>
          <w:szCs w:val="24"/>
        </w:rPr>
      </w:pPr>
      <w:r w:rsidRPr="002A1530">
        <w:rPr>
          <w:b/>
          <w:bCs/>
          <w:sz w:val="24"/>
          <w:szCs w:val="24"/>
        </w:rPr>
        <w:t xml:space="preserve">76-100 Sławno                                             </w:t>
      </w:r>
    </w:p>
    <w:p w:rsidR="00ED40BF" w:rsidRPr="002A1530" w:rsidRDefault="00ED40BF" w:rsidP="00104E73">
      <w:pPr>
        <w:tabs>
          <w:tab w:val="left" w:pos="-120"/>
          <w:tab w:val="center" w:pos="4265"/>
        </w:tabs>
        <w:spacing w:line="240" w:lineRule="auto"/>
        <w:ind w:left="-180"/>
        <w:rPr>
          <w:rStyle w:val="Domylnaczcionkaakapitu1"/>
          <w:b/>
          <w:sz w:val="24"/>
          <w:szCs w:val="24"/>
        </w:rPr>
      </w:pPr>
      <w:r w:rsidRPr="002A1530">
        <w:rPr>
          <w:rStyle w:val="Domylnaczcionkaakapitu1"/>
          <w:b/>
          <w:sz w:val="24"/>
          <w:szCs w:val="24"/>
        </w:rPr>
        <w:tab/>
      </w:r>
      <w:r w:rsidRPr="002A1530">
        <w:rPr>
          <w:rStyle w:val="Domylnaczcionkaakapitu1"/>
          <w:i/>
          <w:sz w:val="24"/>
          <w:szCs w:val="24"/>
        </w:rPr>
        <w:tab/>
        <w:t xml:space="preserve">       </w:t>
      </w:r>
    </w:p>
    <w:p w:rsidR="00ED40BF" w:rsidRPr="002A1530" w:rsidRDefault="00ED40BF" w:rsidP="00104E73">
      <w:pPr>
        <w:spacing w:line="240" w:lineRule="auto"/>
        <w:ind w:left="-180"/>
        <w:jc w:val="center"/>
        <w:rPr>
          <w:b/>
          <w:sz w:val="28"/>
          <w:szCs w:val="24"/>
        </w:rPr>
      </w:pPr>
      <w:r w:rsidRPr="002A1530">
        <w:rPr>
          <w:rStyle w:val="Domylnaczcionkaakapitu1"/>
          <w:b/>
          <w:sz w:val="28"/>
          <w:szCs w:val="24"/>
        </w:rPr>
        <w:t>OFERTA</w:t>
      </w:r>
    </w:p>
    <w:p w:rsidR="00ED40BF" w:rsidRPr="002A1530" w:rsidRDefault="00ED40BF" w:rsidP="00104E73">
      <w:pPr>
        <w:spacing w:line="240" w:lineRule="auto"/>
        <w:ind w:left="-180"/>
        <w:rPr>
          <w:b/>
          <w:sz w:val="24"/>
          <w:szCs w:val="24"/>
        </w:rPr>
      </w:pPr>
    </w:p>
    <w:p w:rsidR="00713C6A" w:rsidRPr="002A1530" w:rsidRDefault="00713C6A" w:rsidP="008C69F9">
      <w:pPr>
        <w:pStyle w:val="Lista"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2A1530">
        <w:rPr>
          <w:rFonts w:cs="Times New Roman"/>
          <w:sz w:val="24"/>
          <w:szCs w:val="24"/>
        </w:rPr>
        <w:t xml:space="preserve">Odpowiadając na ogłoszenie dotyczące przetargu nieograniczonego </w:t>
      </w:r>
      <w:r w:rsidR="008C69F9">
        <w:rPr>
          <w:rFonts w:cs="Times New Roman"/>
          <w:sz w:val="24"/>
          <w:szCs w:val="24"/>
        </w:rPr>
        <w:t>p</w:t>
      </w:r>
      <w:r w:rsidRPr="002A1530">
        <w:rPr>
          <w:rFonts w:cs="Times New Roman"/>
          <w:sz w:val="24"/>
          <w:szCs w:val="24"/>
        </w:rPr>
        <w:t>n</w:t>
      </w:r>
      <w:r w:rsidR="008C69F9">
        <w:rPr>
          <w:rFonts w:cs="Times New Roman"/>
          <w:sz w:val="24"/>
          <w:szCs w:val="24"/>
        </w:rPr>
        <w:t>.</w:t>
      </w:r>
      <w:r w:rsidRPr="002A1530">
        <w:rPr>
          <w:rFonts w:cs="Times New Roman"/>
          <w:sz w:val="24"/>
          <w:szCs w:val="24"/>
        </w:rPr>
        <w:t>:</w:t>
      </w:r>
      <w:r w:rsidRPr="00BD29A7">
        <w:rPr>
          <w:rFonts w:cs="Times New Roman"/>
          <w:sz w:val="24"/>
          <w:szCs w:val="24"/>
        </w:rPr>
        <w:t xml:space="preserve"> </w:t>
      </w:r>
      <w:r w:rsidR="001056AB" w:rsidRPr="00BD29A7">
        <w:rPr>
          <w:rFonts w:cs="Times New Roman"/>
          <w:b/>
          <w:sz w:val="24"/>
          <w:szCs w:val="24"/>
        </w:rPr>
        <w:t>„</w:t>
      </w:r>
      <w:r w:rsidR="00C359C3" w:rsidRPr="00C359C3">
        <w:rPr>
          <w:rStyle w:val="Domylnaczcionkaakapitu1"/>
          <w:b/>
          <w:iCs/>
          <w:sz w:val="24"/>
          <w:szCs w:val="24"/>
        </w:rPr>
        <w:t>Przebudowa drogi gminnej w miejscowości Łętowo, gmina Sławno</w:t>
      </w:r>
      <w:r w:rsidR="001056AB" w:rsidRPr="00BD29A7">
        <w:rPr>
          <w:rFonts w:cs="Times New Roman"/>
          <w:b/>
          <w:sz w:val="24"/>
          <w:szCs w:val="24"/>
        </w:rPr>
        <w:t>”</w:t>
      </w:r>
      <w:r w:rsidR="001056AB" w:rsidRPr="00BD29A7">
        <w:rPr>
          <w:rFonts w:cs="Times New Roman"/>
          <w:sz w:val="24"/>
          <w:szCs w:val="24"/>
        </w:rPr>
        <w:t xml:space="preserve"> </w:t>
      </w:r>
      <w:r w:rsidRPr="00BD29A7">
        <w:rPr>
          <w:rFonts w:cs="Times New Roman"/>
          <w:sz w:val="24"/>
          <w:szCs w:val="24"/>
        </w:rPr>
        <w:t xml:space="preserve">oferujemy </w:t>
      </w:r>
      <w:r w:rsidRPr="00710153">
        <w:rPr>
          <w:rFonts w:cs="Times New Roman"/>
          <w:sz w:val="24"/>
          <w:szCs w:val="24"/>
        </w:rPr>
        <w:t>wykonanie przedmiotu zamówienia zgodnie z wymog</w:t>
      </w:r>
      <w:r w:rsidRPr="002A1530">
        <w:rPr>
          <w:rFonts w:cs="Times New Roman"/>
          <w:sz w:val="24"/>
          <w:szCs w:val="24"/>
        </w:rPr>
        <w:t>ami zawartymi w Specyfikacji Istotnych Warunków Zamówienia za cenę:</w:t>
      </w:r>
    </w:p>
    <w:p w:rsidR="00713C6A" w:rsidRPr="002A1530" w:rsidRDefault="00713C6A" w:rsidP="00104E73">
      <w:pPr>
        <w:pStyle w:val="Lista"/>
        <w:spacing w:line="240" w:lineRule="auto"/>
        <w:jc w:val="both"/>
        <w:rPr>
          <w:rFonts w:cs="Times New Roman"/>
          <w:sz w:val="24"/>
          <w:szCs w:val="24"/>
        </w:rPr>
      </w:pPr>
    </w:p>
    <w:p w:rsidR="00713C6A" w:rsidRPr="002A1530" w:rsidRDefault="00713C6A" w:rsidP="00104E73">
      <w:pPr>
        <w:pStyle w:val="Lista"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2A1530">
        <w:rPr>
          <w:rFonts w:cs="Times New Roman"/>
          <w:sz w:val="24"/>
          <w:szCs w:val="24"/>
        </w:rPr>
        <w:t>Wartość netto: …………………………………….….. zł</w:t>
      </w:r>
    </w:p>
    <w:p w:rsidR="00713C6A" w:rsidRPr="002A1530" w:rsidRDefault="00713C6A" w:rsidP="00104E73">
      <w:pPr>
        <w:pStyle w:val="Lista"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2A1530">
        <w:rPr>
          <w:rFonts w:cs="Times New Roman"/>
          <w:sz w:val="24"/>
          <w:szCs w:val="24"/>
        </w:rPr>
        <w:t>VAT  -  ……….. %: …………….… zł</w:t>
      </w:r>
    </w:p>
    <w:p w:rsidR="00713C6A" w:rsidRPr="002A1530" w:rsidRDefault="00713C6A" w:rsidP="00104E73">
      <w:pPr>
        <w:pStyle w:val="Lista"/>
        <w:spacing w:line="240" w:lineRule="auto"/>
        <w:ind w:left="0" w:firstLine="0"/>
        <w:jc w:val="both"/>
        <w:rPr>
          <w:rFonts w:cs="Times New Roman"/>
          <w:b/>
          <w:sz w:val="24"/>
          <w:szCs w:val="24"/>
        </w:rPr>
      </w:pPr>
      <w:r w:rsidRPr="002A1530">
        <w:rPr>
          <w:rFonts w:cs="Times New Roman"/>
          <w:b/>
          <w:sz w:val="24"/>
          <w:szCs w:val="24"/>
        </w:rPr>
        <w:t>Wartość brutto :………..……………………………... zł</w:t>
      </w:r>
    </w:p>
    <w:p w:rsidR="001056AB" w:rsidRDefault="002A1530" w:rsidP="001056AB">
      <w:p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Słownie: ………………………………………………………………………………………</w:t>
      </w:r>
    </w:p>
    <w:p w:rsidR="00FD513F" w:rsidRDefault="00FD513F" w:rsidP="00104E73">
      <w:pPr>
        <w:spacing w:line="240" w:lineRule="auto"/>
        <w:jc w:val="both"/>
        <w:rPr>
          <w:bCs/>
          <w:sz w:val="24"/>
          <w:szCs w:val="24"/>
        </w:rPr>
      </w:pPr>
    </w:p>
    <w:p w:rsidR="00ED40BF" w:rsidRDefault="00ED40BF" w:rsidP="00104E73">
      <w:pPr>
        <w:spacing w:line="240" w:lineRule="auto"/>
        <w:ind w:left="181" w:hanging="181"/>
        <w:jc w:val="both"/>
        <w:rPr>
          <w:rStyle w:val="Domylnaczcionkaakapitu1"/>
          <w:b/>
          <w:i/>
          <w:sz w:val="24"/>
          <w:szCs w:val="24"/>
        </w:rPr>
      </w:pPr>
      <w:r w:rsidRPr="002A1530">
        <w:rPr>
          <w:rStyle w:val="Domylnaczcionkaakapitu1"/>
          <w:b/>
          <w:bCs/>
          <w:i/>
          <w:sz w:val="24"/>
          <w:szCs w:val="24"/>
        </w:rPr>
        <w:t xml:space="preserve">*Cena oferty brutto </w:t>
      </w:r>
      <w:r w:rsidRPr="002A1530">
        <w:rPr>
          <w:rStyle w:val="Domylnaczcionkaakapitu1"/>
          <w:b/>
          <w:i/>
          <w:sz w:val="24"/>
          <w:szCs w:val="24"/>
        </w:rPr>
        <w:t>jest ceną ostateczną obejmującą wszystkie koszty i składniki związane z realizacją zamówienia w tym podatek VAT.</w:t>
      </w:r>
    </w:p>
    <w:p w:rsidR="00A31E26" w:rsidRDefault="00A31E26" w:rsidP="00E6116D">
      <w:pPr>
        <w:spacing w:line="240" w:lineRule="auto"/>
        <w:jc w:val="both"/>
        <w:rPr>
          <w:bCs/>
          <w:sz w:val="24"/>
          <w:szCs w:val="24"/>
        </w:rPr>
      </w:pPr>
    </w:p>
    <w:p w:rsidR="008D097E" w:rsidRDefault="008D097E" w:rsidP="00E6116D">
      <w:pPr>
        <w:spacing w:line="240" w:lineRule="auto"/>
        <w:jc w:val="both"/>
        <w:rPr>
          <w:bCs/>
          <w:sz w:val="24"/>
          <w:szCs w:val="24"/>
        </w:rPr>
      </w:pPr>
    </w:p>
    <w:p w:rsidR="00E6116D" w:rsidRPr="00E6116D" w:rsidRDefault="00E6116D" w:rsidP="00E6116D">
      <w:pPr>
        <w:spacing w:line="240" w:lineRule="auto"/>
        <w:jc w:val="both"/>
        <w:rPr>
          <w:bCs/>
          <w:sz w:val="24"/>
          <w:szCs w:val="24"/>
        </w:rPr>
      </w:pPr>
      <w:r w:rsidRPr="002A1530">
        <w:rPr>
          <w:bCs/>
          <w:sz w:val="24"/>
          <w:szCs w:val="24"/>
        </w:rPr>
        <w:t xml:space="preserve">Okres </w:t>
      </w:r>
      <w:r>
        <w:rPr>
          <w:bCs/>
          <w:sz w:val="24"/>
          <w:szCs w:val="24"/>
        </w:rPr>
        <w:t xml:space="preserve">obowiązywania </w:t>
      </w:r>
      <w:r w:rsidRPr="002A1530">
        <w:rPr>
          <w:bCs/>
          <w:sz w:val="24"/>
          <w:szCs w:val="24"/>
        </w:rPr>
        <w:t xml:space="preserve">gwarancji </w:t>
      </w:r>
      <w:r w:rsidRPr="00CA3178">
        <w:rPr>
          <w:bCs/>
          <w:sz w:val="24"/>
          <w:szCs w:val="24"/>
        </w:rPr>
        <w:t>………………... miesięcy (</w:t>
      </w:r>
      <w:r w:rsidR="00CA3178" w:rsidRPr="00CA3178">
        <w:rPr>
          <w:bCs/>
          <w:sz w:val="24"/>
          <w:szCs w:val="24"/>
        </w:rPr>
        <w:t xml:space="preserve">nie krótszy niż </w:t>
      </w:r>
      <w:r w:rsidR="00D1109D">
        <w:rPr>
          <w:bCs/>
          <w:sz w:val="24"/>
          <w:szCs w:val="24"/>
        </w:rPr>
        <w:t>36</w:t>
      </w:r>
      <w:r w:rsidRPr="00CA3178">
        <w:rPr>
          <w:bCs/>
          <w:sz w:val="24"/>
          <w:szCs w:val="24"/>
        </w:rPr>
        <w:t xml:space="preserve"> miesięcy</w:t>
      </w:r>
      <w:r w:rsidR="003D1E2C">
        <w:rPr>
          <w:bCs/>
          <w:sz w:val="24"/>
          <w:szCs w:val="24"/>
        </w:rPr>
        <w:t xml:space="preserve">              i nie dłuższy niż </w:t>
      </w:r>
      <w:r w:rsidR="00D1109D">
        <w:rPr>
          <w:bCs/>
          <w:sz w:val="24"/>
          <w:szCs w:val="24"/>
        </w:rPr>
        <w:t>60 miesięcy</w:t>
      </w:r>
      <w:r w:rsidRPr="00CA3178">
        <w:rPr>
          <w:bCs/>
          <w:sz w:val="24"/>
          <w:szCs w:val="24"/>
        </w:rPr>
        <w:t>).</w:t>
      </w:r>
    </w:p>
    <w:p w:rsidR="00A37B1D" w:rsidRDefault="00A37B1D" w:rsidP="00A37B1D">
      <w:pPr>
        <w:spacing w:line="240" w:lineRule="auto"/>
        <w:jc w:val="both"/>
        <w:rPr>
          <w:rStyle w:val="Domylnaczcionkaakapitu1"/>
          <w:b/>
          <w:sz w:val="24"/>
          <w:szCs w:val="24"/>
        </w:rPr>
      </w:pPr>
    </w:p>
    <w:p w:rsidR="00A31E26" w:rsidRDefault="00A31E26" w:rsidP="00A37B1D">
      <w:pPr>
        <w:spacing w:line="240" w:lineRule="auto"/>
        <w:jc w:val="both"/>
        <w:rPr>
          <w:rStyle w:val="Domylnaczcionkaakapitu1"/>
          <w:b/>
          <w:sz w:val="24"/>
          <w:szCs w:val="24"/>
        </w:rPr>
      </w:pPr>
    </w:p>
    <w:p w:rsidR="00E6116D" w:rsidRDefault="00A37B1D" w:rsidP="00A37B1D">
      <w:pPr>
        <w:spacing w:line="240" w:lineRule="auto"/>
        <w:jc w:val="both"/>
        <w:rPr>
          <w:rStyle w:val="Domylnaczcionkaakapitu1"/>
          <w:sz w:val="24"/>
          <w:szCs w:val="24"/>
        </w:rPr>
      </w:pPr>
      <w:r w:rsidRPr="00A37B1D">
        <w:rPr>
          <w:rStyle w:val="Domylnaczcionkaakapitu1"/>
          <w:sz w:val="24"/>
          <w:szCs w:val="24"/>
        </w:rPr>
        <w:t>Wysokość kary umownej</w:t>
      </w:r>
      <w:r>
        <w:rPr>
          <w:rStyle w:val="Domylnaczcionkaakapitu1"/>
          <w:sz w:val="24"/>
          <w:szCs w:val="24"/>
        </w:rPr>
        <w:t xml:space="preserve"> </w:t>
      </w:r>
      <w:r w:rsidRPr="00A37B1D">
        <w:rPr>
          <w:rStyle w:val="Domylnaczcionkaakapitu1"/>
          <w:sz w:val="24"/>
          <w:szCs w:val="24"/>
        </w:rPr>
        <w:t xml:space="preserve">za zwłokę w wykonaniu przedmiotu umowy </w:t>
      </w:r>
      <w:r>
        <w:rPr>
          <w:rStyle w:val="Domylnaczcionkaakapitu1"/>
          <w:sz w:val="24"/>
          <w:szCs w:val="24"/>
        </w:rPr>
        <w:t>wynosi</w:t>
      </w:r>
      <w:r w:rsidRPr="00A37B1D">
        <w:rPr>
          <w:rStyle w:val="Domylnaczcionkaakapitu1"/>
          <w:sz w:val="24"/>
          <w:szCs w:val="24"/>
        </w:rPr>
        <w:t xml:space="preserve"> </w:t>
      </w:r>
      <w:r w:rsidR="008F6A01">
        <w:rPr>
          <w:rStyle w:val="Domylnaczcionkaakapitu1"/>
          <w:sz w:val="24"/>
          <w:szCs w:val="24"/>
        </w:rPr>
        <w:t xml:space="preserve">………….. % </w:t>
      </w:r>
      <w:r w:rsidR="008F6A01" w:rsidRPr="008F6A01">
        <w:rPr>
          <w:rStyle w:val="Domylnaczcionkaakapitu1"/>
          <w:sz w:val="24"/>
          <w:szCs w:val="24"/>
        </w:rPr>
        <w:t xml:space="preserve">(nie </w:t>
      </w:r>
      <w:r w:rsidR="00665FCC">
        <w:rPr>
          <w:rStyle w:val="Domylnaczcionkaakapitu1"/>
          <w:sz w:val="24"/>
          <w:szCs w:val="24"/>
        </w:rPr>
        <w:t>mniej</w:t>
      </w:r>
      <w:r w:rsidR="008F6A01" w:rsidRPr="008F6A01">
        <w:rPr>
          <w:rStyle w:val="Domylnaczcionkaakapitu1"/>
          <w:sz w:val="24"/>
          <w:szCs w:val="24"/>
        </w:rPr>
        <w:t xml:space="preserve"> niż 0,2 % i nie </w:t>
      </w:r>
      <w:r w:rsidR="00665FCC">
        <w:rPr>
          <w:rStyle w:val="Domylnaczcionkaakapitu1"/>
          <w:sz w:val="24"/>
          <w:szCs w:val="24"/>
        </w:rPr>
        <w:t>więcej</w:t>
      </w:r>
      <w:r w:rsidR="008F6A01" w:rsidRPr="008F6A01">
        <w:rPr>
          <w:rStyle w:val="Domylnaczcionkaakapitu1"/>
          <w:sz w:val="24"/>
          <w:szCs w:val="24"/>
        </w:rPr>
        <w:t xml:space="preserve"> niż 0,6 %)</w:t>
      </w:r>
      <w:r w:rsidR="008F6A01">
        <w:rPr>
          <w:rStyle w:val="Domylnaczcionkaakapitu1"/>
          <w:sz w:val="24"/>
          <w:szCs w:val="24"/>
        </w:rPr>
        <w:t xml:space="preserve"> </w:t>
      </w:r>
      <w:r w:rsidRPr="00A37B1D">
        <w:rPr>
          <w:rStyle w:val="Domylnaczcionkaakapitu1"/>
          <w:sz w:val="24"/>
          <w:szCs w:val="24"/>
        </w:rPr>
        <w:t>wynagrodzenia brutto, o którym mowa w § 9 ust. 1 umowy</w:t>
      </w:r>
      <w:r>
        <w:rPr>
          <w:rStyle w:val="Domylnaczcionkaakapitu1"/>
          <w:sz w:val="24"/>
          <w:szCs w:val="24"/>
        </w:rPr>
        <w:t>,</w:t>
      </w:r>
      <w:r w:rsidRPr="00A37B1D">
        <w:rPr>
          <w:rStyle w:val="Domylnaczcionkaakapitu1"/>
          <w:sz w:val="24"/>
          <w:szCs w:val="24"/>
        </w:rPr>
        <w:t xml:space="preserve"> za każdy dzień zwłoki</w:t>
      </w:r>
      <w:r>
        <w:rPr>
          <w:rStyle w:val="Domylnaczcionkaakapitu1"/>
          <w:sz w:val="24"/>
          <w:szCs w:val="24"/>
        </w:rPr>
        <w:t>.</w:t>
      </w:r>
    </w:p>
    <w:p w:rsidR="00A37B1D" w:rsidRDefault="00A37B1D" w:rsidP="00A37B1D">
      <w:pPr>
        <w:spacing w:line="240" w:lineRule="auto"/>
        <w:jc w:val="both"/>
        <w:rPr>
          <w:rStyle w:val="Domylnaczcionkaakapitu1"/>
          <w:sz w:val="24"/>
          <w:szCs w:val="24"/>
        </w:rPr>
      </w:pPr>
    </w:p>
    <w:p w:rsidR="00A31E26" w:rsidRPr="00A37B1D" w:rsidRDefault="00A31E26" w:rsidP="00A37B1D">
      <w:pPr>
        <w:spacing w:line="240" w:lineRule="auto"/>
        <w:jc w:val="both"/>
        <w:rPr>
          <w:rStyle w:val="Domylnaczcionkaakapitu1"/>
          <w:sz w:val="24"/>
          <w:szCs w:val="24"/>
        </w:rPr>
      </w:pPr>
    </w:p>
    <w:p w:rsidR="00ED40BF" w:rsidRPr="002A1530" w:rsidRDefault="00ED40BF" w:rsidP="00104E73">
      <w:pPr>
        <w:spacing w:line="240" w:lineRule="auto"/>
        <w:jc w:val="both"/>
        <w:rPr>
          <w:rStyle w:val="Domylnaczcionkaakapitu1"/>
          <w:b/>
          <w:sz w:val="24"/>
          <w:szCs w:val="24"/>
        </w:rPr>
      </w:pPr>
      <w:r w:rsidRPr="002A1530">
        <w:rPr>
          <w:rStyle w:val="Domylnaczcionkaakapitu1"/>
          <w:b/>
          <w:sz w:val="24"/>
          <w:szCs w:val="24"/>
        </w:rPr>
        <w:t>Nazwa i adres podmiotu składającego ofertę:</w:t>
      </w:r>
    </w:p>
    <w:p w:rsidR="00ED40BF" w:rsidRPr="002A1530" w:rsidRDefault="00ED40BF" w:rsidP="00104E73">
      <w:pPr>
        <w:spacing w:line="240" w:lineRule="auto"/>
        <w:jc w:val="both"/>
        <w:rPr>
          <w:rStyle w:val="Domylnaczcionkaakapitu1"/>
          <w:b/>
          <w:sz w:val="24"/>
          <w:szCs w:val="24"/>
        </w:rPr>
      </w:pPr>
      <w:r w:rsidRPr="002A1530">
        <w:rPr>
          <w:rStyle w:val="Domylnaczcionkaakapitu1"/>
          <w:b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ED40BF" w:rsidRPr="002A1530" w:rsidRDefault="00ED40BF" w:rsidP="00104E73">
      <w:pPr>
        <w:spacing w:line="240" w:lineRule="auto"/>
        <w:jc w:val="both"/>
        <w:rPr>
          <w:rStyle w:val="Domylnaczcionkaakapitu1"/>
          <w:b/>
          <w:sz w:val="24"/>
          <w:szCs w:val="24"/>
        </w:rPr>
      </w:pPr>
      <w:r w:rsidRPr="002A1530">
        <w:rPr>
          <w:rStyle w:val="Domylnaczcionkaakapitu1"/>
          <w:b/>
          <w:sz w:val="24"/>
          <w:szCs w:val="24"/>
        </w:rPr>
        <w:t>NIP .......................................................   REGON ....................................................................</w:t>
      </w:r>
    </w:p>
    <w:p w:rsidR="00ED40BF" w:rsidRPr="002A1530" w:rsidRDefault="00ED40BF" w:rsidP="00104E73">
      <w:pPr>
        <w:spacing w:line="240" w:lineRule="auto"/>
        <w:jc w:val="both"/>
        <w:rPr>
          <w:rStyle w:val="Domylnaczcionkaakapitu1"/>
          <w:b/>
          <w:sz w:val="24"/>
          <w:szCs w:val="24"/>
        </w:rPr>
      </w:pPr>
      <w:r w:rsidRPr="002A1530">
        <w:rPr>
          <w:rStyle w:val="Domylnaczcionkaakapitu1"/>
          <w:b/>
          <w:sz w:val="24"/>
          <w:szCs w:val="24"/>
        </w:rPr>
        <w:t>Adres, na który Zamawiający powinien przesyłać ewentualną korespondencję:</w:t>
      </w:r>
    </w:p>
    <w:p w:rsidR="00CA297D" w:rsidRPr="002A1530" w:rsidRDefault="00ED40BF" w:rsidP="00104E73">
      <w:pPr>
        <w:spacing w:line="240" w:lineRule="auto"/>
        <w:jc w:val="both"/>
        <w:rPr>
          <w:rStyle w:val="Domylnaczcionkaakapitu1"/>
          <w:b/>
          <w:sz w:val="24"/>
          <w:szCs w:val="24"/>
        </w:rPr>
      </w:pPr>
      <w:r w:rsidRPr="002A1530">
        <w:rPr>
          <w:rStyle w:val="Domylnaczcionkaakapitu1"/>
          <w:b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ED40BF" w:rsidRPr="002A1530" w:rsidRDefault="00ED40BF" w:rsidP="00104E73">
      <w:pPr>
        <w:spacing w:line="240" w:lineRule="auto"/>
        <w:jc w:val="both"/>
        <w:rPr>
          <w:rStyle w:val="Domylnaczcionkaakapitu1"/>
          <w:b/>
          <w:sz w:val="24"/>
          <w:szCs w:val="24"/>
          <w:lang w:val="de-DE"/>
        </w:rPr>
      </w:pPr>
      <w:r w:rsidRPr="002A1530">
        <w:rPr>
          <w:rStyle w:val="Domylnaczcionkaakapitu1"/>
          <w:b/>
          <w:sz w:val="24"/>
          <w:szCs w:val="24"/>
        </w:rPr>
        <w:t>Osoba wyznaczona do kontaktów z Zamawiającym:</w:t>
      </w:r>
    </w:p>
    <w:p w:rsidR="00ED40BF" w:rsidRPr="002A1530" w:rsidRDefault="00ED40BF" w:rsidP="00104E73">
      <w:pPr>
        <w:spacing w:line="240" w:lineRule="auto"/>
        <w:jc w:val="both"/>
        <w:rPr>
          <w:rStyle w:val="Domylnaczcionkaakapitu1"/>
          <w:b/>
          <w:bCs/>
          <w:sz w:val="24"/>
          <w:szCs w:val="24"/>
          <w:lang w:val="de-DE"/>
        </w:rPr>
      </w:pPr>
      <w:r w:rsidRPr="002A1530">
        <w:rPr>
          <w:rStyle w:val="Domylnaczcionkaakapitu1"/>
          <w:b/>
          <w:sz w:val="24"/>
          <w:szCs w:val="24"/>
          <w:lang w:val="de-DE"/>
        </w:rPr>
        <w:t>......................................................................................................................................................</w:t>
      </w:r>
    </w:p>
    <w:p w:rsidR="00ED40BF" w:rsidRPr="002A1530" w:rsidRDefault="00ED40BF" w:rsidP="00104E73">
      <w:pPr>
        <w:pStyle w:val="pkt"/>
        <w:tabs>
          <w:tab w:val="left" w:pos="3780"/>
          <w:tab w:val="left" w:leader="dot" w:pos="8460"/>
        </w:tabs>
        <w:spacing w:before="0" w:after="0" w:line="240" w:lineRule="auto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telefonu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:  ........................................................................................................................</w:t>
      </w:r>
    </w:p>
    <w:p w:rsidR="00ED40BF" w:rsidRPr="002A1530" w:rsidRDefault="00ED40BF" w:rsidP="00104E73">
      <w:pPr>
        <w:pStyle w:val="pkt"/>
        <w:tabs>
          <w:tab w:val="left" w:pos="3780"/>
          <w:tab w:val="left" w:leader="dot" w:pos="8460"/>
        </w:tabs>
        <w:spacing w:before="0" w:after="0" w:line="240" w:lineRule="auto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faksu: .............................................................................................................................</w:t>
      </w:r>
    </w:p>
    <w:p w:rsidR="00ED40BF" w:rsidRPr="002A1530" w:rsidRDefault="00ED40BF" w:rsidP="00104E73">
      <w:pPr>
        <w:spacing w:line="240" w:lineRule="auto"/>
        <w:jc w:val="both"/>
        <w:rPr>
          <w:b/>
          <w:bCs/>
          <w:sz w:val="24"/>
          <w:szCs w:val="24"/>
          <w:lang w:val="de-DE"/>
        </w:rPr>
      </w:pPr>
      <w:r w:rsidRPr="002A1530">
        <w:rPr>
          <w:rStyle w:val="Domylnaczcionkaakapitu1"/>
          <w:b/>
          <w:bCs/>
          <w:sz w:val="24"/>
          <w:szCs w:val="24"/>
          <w:lang w:val="de-DE"/>
        </w:rPr>
        <w:t>e-</w:t>
      </w:r>
      <w:proofErr w:type="spellStart"/>
      <w:r w:rsidRPr="002A1530">
        <w:rPr>
          <w:rStyle w:val="Domylnaczcionkaakapitu1"/>
          <w:b/>
          <w:bCs/>
          <w:sz w:val="24"/>
          <w:szCs w:val="24"/>
          <w:lang w:val="de-DE"/>
        </w:rPr>
        <w:t>mail</w:t>
      </w:r>
      <w:proofErr w:type="spellEnd"/>
      <w:r w:rsidRPr="002A1530">
        <w:rPr>
          <w:rStyle w:val="Domylnaczcionkaakapitu1"/>
          <w:b/>
          <w:bCs/>
          <w:sz w:val="24"/>
          <w:szCs w:val="24"/>
          <w:lang w:val="de-DE"/>
        </w:rPr>
        <w:t xml:space="preserve"> ..................................................................................................................................</w:t>
      </w:r>
      <w:r w:rsidR="001E3E9D" w:rsidRPr="002A1530">
        <w:rPr>
          <w:rStyle w:val="Domylnaczcionkaakapitu1"/>
          <w:b/>
          <w:bCs/>
          <w:sz w:val="24"/>
          <w:szCs w:val="24"/>
          <w:lang w:val="de-DE"/>
        </w:rPr>
        <w:t>........</w:t>
      </w:r>
    </w:p>
    <w:p w:rsidR="00713C6A" w:rsidRPr="002A1530" w:rsidRDefault="00713C6A" w:rsidP="00104E73">
      <w:pPr>
        <w:pStyle w:val="Tekstpodstawowy31"/>
        <w:spacing w:line="240" w:lineRule="auto"/>
        <w:rPr>
          <w:b/>
          <w:bCs/>
          <w:szCs w:val="24"/>
          <w:lang w:val="de-DE"/>
        </w:rPr>
      </w:pPr>
    </w:p>
    <w:p w:rsidR="00B01B99" w:rsidRDefault="00B01B99" w:rsidP="00870E10">
      <w:pPr>
        <w:pStyle w:val="Lista"/>
        <w:numPr>
          <w:ilvl w:val="0"/>
          <w:numId w:val="33"/>
        </w:numPr>
        <w:suppressAutoHyphens w:val="0"/>
        <w:spacing w:line="240" w:lineRule="auto"/>
        <w:jc w:val="both"/>
        <w:textAlignment w:val="auto"/>
        <w:rPr>
          <w:rFonts w:cs="Times New Roman"/>
          <w:sz w:val="24"/>
          <w:szCs w:val="24"/>
        </w:rPr>
      </w:pPr>
      <w:r w:rsidRPr="002A1530">
        <w:rPr>
          <w:rFonts w:cs="Times New Roman"/>
          <w:sz w:val="24"/>
          <w:szCs w:val="24"/>
        </w:rPr>
        <w:t>Kwota przedstawiona w ofercie została określona na podstawie projektu budowlanego i zawiera wszystkie koszty związane z realizacją zamówienia.</w:t>
      </w:r>
    </w:p>
    <w:p w:rsidR="00B01B99" w:rsidRPr="002A1530" w:rsidRDefault="00B01B99" w:rsidP="00870E10">
      <w:pPr>
        <w:pStyle w:val="Lista"/>
        <w:numPr>
          <w:ilvl w:val="0"/>
          <w:numId w:val="33"/>
        </w:numPr>
        <w:suppressAutoHyphens w:val="0"/>
        <w:spacing w:line="240" w:lineRule="auto"/>
        <w:jc w:val="both"/>
        <w:textAlignment w:val="auto"/>
        <w:rPr>
          <w:rFonts w:cs="Times New Roman"/>
          <w:sz w:val="24"/>
          <w:szCs w:val="24"/>
        </w:rPr>
      </w:pPr>
      <w:r w:rsidRPr="002A1530">
        <w:rPr>
          <w:rFonts w:cs="Times New Roman"/>
          <w:sz w:val="24"/>
          <w:szCs w:val="24"/>
        </w:rPr>
        <w:lastRenderedPageBreak/>
        <w:t>Oświadczamy, że:</w:t>
      </w:r>
    </w:p>
    <w:p w:rsidR="00B01B99" w:rsidRPr="002A1530" w:rsidRDefault="00B01B99" w:rsidP="00870E10">
      <w:pPr>
        <w:numPr>
          <w:ilvl w:val="1"/>
          <w:numId w:val="34"/>
        </w:numPr>
        <w:suppressAutoHyphens w:val="0"/>
        <w:spacing w:line="240" w:lineRule="auto"/>
        <w:ind w:left="851" w:hanging="425"/>
        <w:jc w:val="both"/>
        <w:textAlignment w:val="auto"/>
        <w:rPr>
          <w:sz w:val="24"/>
          <w:szCs w:val="24"/>
        </w:rPr>
      </w:pPr>
      <w:r w:rsidRPr="002A1530">
        <w:rPr>
          <w:sz w:val="24"/>
          <w:szCs w:val="24"/>
        </w:rPr>
        <w:t>zapoznaliśmy się z warunkami podanymi przez Zamawiającego w SIWZ i nie wnosimy do nich żadnych zastrzeżeń,</w:t>
      </w:r>
    </w:p>
    <w:p w:rsidR="00B01B99" w:rsidRPr="002A1530" w:rsidRDefault="00B01B99" w:rsidP="00870E10">
      <w:pPr>
        <w:numPr>
          <w:ilvl w:val="1"/>
          <w:numId w:val="34"/>
        </w:numPr>
        <w:suppressAutoHyphens w:val="0"/>
        <w:spacing w:line="240" w:lineRule="auto"/>
        <w:ind w:left="900" w:hanging="540"/>
        <w:jc w:val="both"/>
        <w:textAlignment w:val="auto"/>
        <w:rPr>
          <w:sz w:val="24"/>
          <w:szCs w:val="24"/>
        </w:rPr>
      </w:pPr>
      <w:r w:rsidRPr="002A1530">
        <w:rPr>
          <w:sz w:val="24"/>
          <w:szCs w:val="24"/>
        </w:rPr>
        <w:t>uzyskaliśmy wszelkie niezbędne informacje do przygotowania oferty i wykonania zamówienia.</w:t>
      </w:r>
    </w:p>
    <w:p w:rsidR="00B01B99" w:rsidRPr="002A1530" w:rsidRDefault="00B01B99" w:rsidP="00870E10">
      <w:pPr>
        <w:numPr>
          <w:ilvl w:val="1"/>
          <w:numId w:val="34"/>
        </w:numPr>
        <w:suppressAutoHyphens w:val="0"/>
        <w:spacing w:line="240" w:lineRule="auto"/>
        <w:ind w:left="900" w:hanging="540"/>
        <w:jc w:val="both"/>
        <w:textAlignment w:val="auto"/>
        <w:rPr>
          <w:sz w:val="24"/>
          <w:szCs w:val="24"/>
        </w:rPr>
      </w:pPr>
      <w:r w:rsidRPr="002A1530">
        <w:rPr>
          <w:sz w:val="24"/>
          <w:szCs w:val="24"/>
        </w:rPr>
        <w:t>akceptujemy istotne postanowienia umowy oraz termin realizacji przedmiotu zamówienia podany przez Zamawiającego,</w:t>
      </w:r>
    </w:p>
    <w:p w:rsidR="00B01B99" w:rsidRPr="002A1530" w:rsidRDefault="00B01B99" w:rsidP="00870E10">
      <w:pPr>
        <w:numPr>
          <w:ilvl w:val="1"/>
          <w:numId w:val="34"/>
        </w:numPr>
        <w:suppressAutoHyphens w:val="0"/>
        <w:spacing w:line="240" w:lineRule="auto"/>
        <w:ind w:left="900" w:hanging="540"/>
        <w:jc w:val="both"/>
        <w:textAlignment w:val="auto"/>
        <w:rPr>
          <w:sz w:val="24"/>
          <w:szCs w:val="24"/>
        </w:rPr>
      </w:pPr>
      <w:r w:rsidRPr="002A1530">
        <w:rPr>
          <w:sz w:val="24"/>
          <w:szCs w:val="24"/>
        </w:rPr>
        <w:t>uważamy się za związanych niniejszą ofertą przez 30 dni od dnia upływu terminu składania ofert.</w:t>
      </w:r>
    </w:p>
    <w:p w:rsidR="00B01B99" w:rsidRPr="002A1530" w:rsidRDefault="00B01B99" w:rsidP="00870E10">
      <w:pPr>
        <w:pStyle w:val="Lista"/>
        <w:numPr>
          <w:ilvl w:val="0"/>
          <w:numId w:val="33"/>
        </w:numPr>
        <w:suppressAutoHyphens w:val="0"/>
        <w:spacing w:line="240" w:lineRule="auto"/>
        <w:jc w:val="both"/>
        <w:textAlignment w:val="auto"/>
        <w:rPr>
          <w:rFonts w:cs="Times New Roman"/>
          <w:sz w:val="24"/>
          <w:szCs w:val="24"/>
        </w:rPr>
      </w:pPr>
      <w:r w:rsidRPr="002A1530">
        <w:rPr>
          <w:rFonts w:cs="Times New Roman"/>
          <w:sz w:val="24"/>
          <w:szCs w:val="24"/>
        </w:rPr>
        <w:t xml:space="preserve">W przypadku udzielenia nam zamówienia zobowiązujemy się do zawarcia umowy </w:t>
      </w:r>
      <w:r w:rsidRPr="002A1530">
        <w:rPr>
          <w:rFonts w:cs="Times New Roman"/>
          <w:sz w:val="24"/>
          <w:szCs w:val="24"/>
        </w:rPr>
        <w:br/>
        <w:t>w miejscu i terminie wskazanym przez Zamawiającego.</w:t>
      </w:r>
    </w:p>
    <w:p w:rsidR="00B01B99" w:rsidRPr="002A1530" w:rsidRDefault="00B01B99" w:rsidP="00870E10">
      <w:pPr>
        <w:pStyle w:val="Lista"/>
        <w:numPr>
          <w:ilvl w:val="0"/>
          <w:numId w:val="33"/>
        </w:numPr>
        <w:suppressAutoHyphens w:val="0"/>
        <w:spacing w:line="240" w:lineRule="auto"/>
        <w:jc w:val="both"/>
        <w:textAlignment w:val="auto"/>
        <w:rPr>
          <w:rFonts w:cs="Times New Roman"/>
          <w:sz w:val="24"/>
          <w:szCs w:val="24"/>
        </w:rPr>
      </w:pPr>
      <w:r w:rsidRPr="002A1530">
        <w:rPr>
          <w:rFonts w:cs="Times New Roman"/>
          <w:sz w:val="24"/>
          <w:szCs w:val="24"/>
        </w:rPr>
        <w:t>Oferta została złożona na …………………….. stronach.</w:t>
      </w:r>
    </w:p>
    <w:p w:rsidR="00B01B99" w:rsidRPr="00BE11E5" w:rsidRDefault="00BA0DDC" w:rsidP="00870E10">
      <w:pPr>
        <w:pStyle w:val="Lista"/>
        <w:numPr>
          <w:ilvl w:val="0"/>
          <w:numId w:val="33"/>
        </w:numPr>
        <w:suppressAutoHyphens w:val="0"/>
        <w:spacing w:line="240" w:lineRule="auto"/>
        <w:jc w:val="both"/>
        <w:textAlignment w:val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Do oferty dołączono</w:t>
      </w:r>
      <w:r w:rsidR="00B01B99" w:rsidRPr="00BE11E5">
        <w:rPr>
          <w:rFonts w:cs="Times New Roman"/>
          <w:sz w:val="24"/>
          <w:szCs w:val="24"/>
        </w:rPr>
        <w:t>:</w:t>
      </w:r>
    </w:p>
    <w:p w:rsidR="00BE11E5" w:rsidRPr="00BE11E5" w:rsidRDefault="00BE11E5" w:rsidP="00104E73">
      <w:pPr>
        <w:numPr>
          <w:ilvl w:val="2"/>
          <w:numId w:val="2"/>
        </w:numPr>
        <w:tabs>
          <w:tab w:val="left" w:pos="0"/>
        </w:tabs>
        <w:spacing w:line="240" w:lineRule="auto"/>
        <w:jc w:val="both"/>
        <w:rPr>
          <w:rStyle w:val="Domylnaczcionkaakapitu1"/>
          <w:bCs/>
          <w:sz w:val="24"/>
          <w:szCs w:val="24"/>
        </w:rPr>
      </w:pPr>
      <w:r w:rsidRPr="00BE11E5">
        <w:rPr>
          <w:rStyle w:val="Domylnaczcionkaakapitu1"/>
          <w:bCs/>
          <w:sz w:val="24"/>
          <w:szCs w:val="24"/>
        </w:rPr>
        <w:t>Kosztorys ofertowy, z podaniem wysokości cen jednostkowych czynników produkcji oraz innych kosztów</w:t>
      </w:r>
      <w:r>
        <w:rPr>
          <w:rStyle w:val="Domylnaczcionkaakapitu1"/>
          <w:bCs/>
          <w:sz w:val="24"/>
          <w:szCs w:val="24"/>
        </w:rPr>
        <w:t>.</w:t>
      </w:r>
    </w:p>
    <w:p w:rsidR="00ED40BF" w:rsidRPr="00BE11E5" w:rsidRDefault="00ED40BF" w:rsidP="00104E73">
      <w:pPr>
        <w:numPr>
          <w:ilvl w:val="2"/>
          <w:numId w:val="2"/>
        </w:numPr>
        <w:tabs>
          <w:tab w:val="left" w:pos="0"/>
        </w:tabs>
        <w:spacing w:line="240" w:lineRule="auto"/>
        <w:jc w:val="both"/>
        <w:rPr>
          <w:rStyle w:val="Domylnaczcionkaakapitu1"/>
          <w:bCs/>
          <w:sz w:val="24"/>
          <w:szCs w:val="24"/>
        </w:rPr>
      </w:pPr>
      <w:r w:rsidRPr="00BE11E5">
        <w:rPr>
          <w:rStyle w:val="Domylnaczcionkaakapitu1"/>
          <w:bCs/>
          <w:sz w:val="24"/>
          <w:szCs w:val="24"/>
        </w:rPr>
        <w:t>……………………………………………………………….,</w:t>
      </w:r>
    </w:p>
    <w:p w:rsidR="00ED40BF" w:rsidRPr="00BE11E5" w:rsidRDefault="00ED40BF" w:rsidP="00104E73">
      <w:pPr>
        <w:numPr>
          <w:ilvl w:val="2"/>
          <w:numId w:val="2"/>
        </w:numPr>
        <w:tabs>
          <w:tab w:val="left" w:pos="0"/>
        </w:tabs>
        <w:spacing w:line="240" w:lineRule="auto"/>
        <w:jc w:val="both"/>
        <w:rPr>
          <w:rStyle w:val="Domylnaczcionkaakapitu1"/>
          <w:bCs/>
          <w:sz w:val="24"/>
          <w:szCs w:val="24"/>
        </w:rPr>
      </w:pPr>
      <w:r w:rsidRPr="00BE11E5">
        <w:rPr>
          <w:rStyle w:val="Domylnaczcionkaakapitu1"/>
          <w:bCs/>
          <w:sz w:val="24"/>
          <w:szCs w:val="24"/>
        </w:rPr>
        <w:t>……………………………………………………………….,</w:t>
      </w:r>
    </w:p>
    <w:p w:rsidR="00ED40BF" w:rsidRPr="00BE11E5" w:rsidRDefault="00ED40BF" w:rsidP="00104E73">
      <w:pPr>
        <w:numPr>
          <w:ilvl w:val="2"/>
          <w:numId w:val="2"/>
        </w:numPr>
        <w:tabs>
          <w:tab w:val="left" w:pos="0"/>
        </w:tabs>
        <w:spacing w:line="240" w:lineRule="auto"/>
        <w:jc w:val="both"/>
        <w:rPr>
          <w:rStyle w:val="Domylnaczcionkaakapitu1"/>
          <w:bCs/>
          <w:sz w:val="24"/>
          <w:szCs w:val="24"/>
        </w:rPr>
      </w:pPr>
      <w:r w:rsidRPr="00BE11E5">
        <w:rPr>
          <w:rStyle w:val="Domylnaczcionkaakapitu1"/>
          <w:bCs/>
          <w:sz w:val="24"/>
          <w:szCs w:val="24"/>
        </w:rPr>
        <w:t>……………………………………………………………….,</w:t>
      </w:r>
    </w:p>
    <w:p w:rsidR="00ED40BF" w:rsidRPr="002A1530" w:rsidRDefault="00ED40BF" w:rsidP="00104E73">
      <w:pPr>
        <w:numPr>
          <w:ilvl w:val="2"/>
          <w:numId w:val="2"/>
        </w:numPr>
        <w:tabs>
          <w:tab w:val="left" w:pos="0"/>
        </w:tabs>
        <w:spacing w:line="240" w:lineRule="auto"/>
        <w:jc w:val="both"/>
        <w:rPr>
          <w:rStyle w:val="Domylnaczcionkaakapitu1"/>
          <w:bCs/>
          <w:sz w:val="24"/>
          <w:szCs w:val="24"/>
        </w:rPr>
      </w:pPr>
      <w:r w:rsidRPr="002A1530">
        <w:rPr>
          <w:rStyle w:val="Domylnaczcionkaakapitu1"/>
          <w:bCs/>
          <w:sz w:val="24"/>
          <w:szCs w:val="24"/>
        </w:rPr>
        <w:t>……………………………………………………………….,</w:t>
      </w:r>
    </w:p>
    <w:p w:rsidR="00B01B99" w:rsidRPr="002A1530" w:rsidRDefault="00B01B99" w:rsidP="00104E73">
      <w:pPr>
        <w:numPr>
          <w:ilvl w:val="2"/>
          <w:numId w:val="2"/>
        </w:numPr>
        <w:tabs>
          <w:tab w:val="left" w:pos="0"/>
        </w:tabs>
        <w:spacing w:line="240" w:lineRule="auto"/>
        <w:jc w:val="both"/>
        <w:rPr>
          <w:rStyle w:val="Domylnaczcionkaakapitu1"/>
          <w:bCs/>
          <w:sz w:val="24"/>
          <w:szCs w:val="24"/>
        </w:rPr>
      </w:pPr>
      <w:r w:rsidRPr="002A1530">
        <w:rPr>
          <w:rStyle w:val="Domylnaczcionkaakapitu1"/>
          <w:bCs/>
          <w:sz w:val="24"/>
          <w:szCs w:val="24"/>
        </w:rPr>
        <w:t>……………………………………………………………….,</w:t>
      </w:r>
      <w:r w:rsidR="00FC733B" w:rsidRPr="002A1530">
        <w:rPr>
          <w:rStyle w:val="Domylnaczcionkaakapitu1"/>
          <w:bCs/>
          <w:sz w:val="24"/>
          <w:szCs w:val="24"/>
        </w:rPr>
        <w:t xml:space="preserve"> </w:t>
      </w:r>
    </w:p>
    <w:p w:rsidR="00FC733B" w:rsidRPr="002A1530" w:rsidRDefault="00FC733B" w:rsidP="00104E73">
      <w:pPr>
        <w:numPr>
          <w:ilvl w:val="2"/>
          <w:numId w:val="2"/>
        </w:numPr>
        <w:suppressAutoHyphens w:val="0"/>
        <w:spacing w:line="240" w:lineRule="auto"/>
        <w:jc w:val="both"/>
        <w:textAlignment w:val="auto"/>
        <w:rPr>
          <w:bCs/>
          <w:sz w:val="24"/>
          <w:szCs w:val="24"/>
        </w:rPr>
      </w:pPr>
      <w:r w:rsidRPr="002A1530">
        <w:rPr>
          <w:bCs/>
          <w:sz w:val="24"/>
          <w:szCs w:val="24"/>
        </w:rPr>
        <w:t>……………………………………………………………….,</w:t>
      </w:r>
    </w:p>
    <w:p w:rsidR="00FC733B" w:rsidRPr="002A1530" w:rsidRDefault="00FC733B" w:rsidP="00104E73">
      <w:pPr>
        <w:numPr>
          <w:ilvl w:val="2"/>
          <w:numId w:val="2"/>
        </w:numPr>
        <w:suppressAutoHyphens w:val="0"/>
        <w:spacing w:line="240" w:lineRule="auto"/>
        <w:jc w:val="both"/>
        <w:textAlignment w:val="auto"/>
        <w:rPr>
          <w:bCs/>
          <w:sz w:val="24"/>
          <w:szCs w:val="24"/>
        </w:rPr>
      </w:pPr>
      <w:r w:rsidRPr="002A1530">
        <w:rPr>
          <w:bCs/>
          <w:sz w:val="24"/>
          <w:szCs w:val="24"/>
        </w:rPr>
        <w:t>……………………………………………………………….,</w:t>
      </w:r>
    </w:p>
    <w:p w:rsidR="00FC733B" w:rsidRPr="002A1530" w:rsidRDefault="00FC733B" w:rsidP="00104E73">
      <w:pPr>
        <w:numPr>
          <w:ilvl w:val="2"/>
          <w:numId w:val="2"/>
        </w:numPr>
        <w:suppressAutoHyphens w:val="0"/>
        <w:spacing w:line="240" w:lineRule="auto"/>
        <w:jc w:val="both"/>
        <w:textAlignment w:val="auto"/>
        <w:rPr>
          <w:bCs/>
          <w:sz w:val="24"/>
          <w:szCs w:val="24"/>
        </w:rPr>
      </w:pPr>
      <w:r w:rsidRPr="002A1530">
        <w:rPr>
          <w:bCs/>
          <w:sz w:val="24"/>
          <w:szCs w:val="24"/>
        </w:rPr>
        <w:t>……………………………………………………………….,</w:t>
      </w:r>
    </w:p>
    <w:p w:rsidR="00FC733B" w:rsidRPr="002A1530" w:rsidRDefault="00FC733B" w:rsidP="00104E73">
      <w:pPr>
        <w:numPr>
          <w:ilvl w:val="2"/>
          <w:numId w:val="2"/>
        </w:numPr>
        <w:suppressAutoHyphens w:val="0"/>
        <w:spacing w:line="240" w:lineRule="auto"/>
        <w:jc w:val="both"/>
        <w:textAlignment w:val="auto"/>
        <w:rPr>
          <w:bCs/>
          <w:sz w:val="24"/>
          <w:szCs w:val="24"/>
        </w:rPr>
      </w:pPr>
      <w:r w:rsidRPr="002A1530">
        <w:rPr>
          <w:bCs/>
          <w:sz w:val="24"/>
          <w:szCs w:val="24"/>
        </w:rPr>
        <w:t>……………………………………………………………….,</w:t>
      </w:r>
    </w:p>
    <w:p w:rsidR="00FC733B" w:rsidRPr="002A1530" w:rsidRDefault="00FC733B" w:rsidP="00104E73">
      <w:pPr>
        <w:spacing w:line="240" w:lineRule="auto"/>
        <w:jc w:val="both"/>
        <w:rPr>
          <w:rStyle w:val="Domylnaczcionkaakapitu1"/>
          <w:bCs/>
          <w:sz w:val="24"/>
          <w:szCs w:val="24"/>
        </w:rPr>
      </w:pPr>
    </w:p>
    <w:p w:rsidR="00BF4C71" w:rsidRDefault="00BF4C71" w:rsidP="00104E73">
      <w:pPr>
        <w:spacing w:line="240" w:lineRule="auto"/>
        <w:jc w:val="both"/>
        <w:rPr>
          <w:rStyle w:val="Domylnaczcionkaakapitu1"/>
          <w:bCs/>
          <w:sz w:val="24"/>
          <w:szCs w:val="24"/>
        </w:rPr>
      </w:pPr>
    </w:p>
    <w:p w:rsidR="00E70C59" w:rsidRPr="002A1530" w:rsidRDefault="00E70C59" w:rsidP="00104E73">
      <w:pPr>
        <w:spacing w:line="240" w:lineRule="auto"/>
        <w:jc w:val="both"/>
        <w:rPr>
          <w:rStyle w:val="Domylnaczcionkaakapitu1"/>
          <w:bCs/>
          <w:sz w:val="24"/>
          <w:szCs w:val="24"/>
        </w:rPr>
      </w:pPr>
    </w:p>
    <w:p w:rsidR="00BF4C71" w:rsidRPr="002A1530" w:rsidRDefault="00BF4C71" w:rsidP="00104E73">
      <w:pPr>
        <w:spacing w:line="240" w:lineRule="auto"/>
        <w:jc w:val="both"/>
        <w:rPr>
          <w:rStyle w:val="Domylnaczcionkaakapitu1"/>
          <w:bCs/>
          <w:sz w:val="24"/>
          <w:szCs w:val="24"/>
        </w:rPr>
      </w:pPr>
    </w:p>
    <w:p w:rsidR="00ED40BF" w:rsidRPr="002A1530" w:rsidRDefault="00ED40BF" w:rsidP="00104E73">
      <w:pPr>
        <w:spacing w:line="240" w:lineRule="auto"/>
        <w:jc w:val="both"/>
        <w:rPr>
          <w:rStyle w:val="Domylnaczcionkaakapitu1"/>
          <w:i/>
          <w:sz w:val="24"/>
          <w:szCs w:val="24"/>
        </w:rPr>
      </w:pPr>
      <w:r w:rsidRPr="002A1530">
        <w:rPr>
          <w:rStyle w:val="Domylnaczcionkaakapitu1"/>
          <w:sz w:val="24"/>
          <w:szCs w:val="24"/>
        </w:rPr>
        <w:t>..............................., dn. .........</w:t>
      </w:r>
      <w:r w:rsidR="00F91A04">
        <w:rPr>
          <w:rStyle w:val="Domylnaczcionkaakapitu1"/>
          <w:sz w:val="24"/>
          <w:szCs w:val="24"/>
        </w:rPr>
        <w:t>................</w:t>
      </w:r>
      <w:r w:rsidR="00F91A04">
        <w:rPr>
          <w:rStyle w:val="Domylnaczcionkaakapitu1"/>
          <w:sz w:val="24"/>
          <w:szCs w:val="24"/>
        </w:rPr>
        <w:tab/>
        <w:t xml:space="preserve">            </w:t>
      </w:r>
      <w:r w:rsidRPr="002A1530">
        <w:rPr>
          <w:rStyle w:val="Domylnaczcionkaakapitu1"/>
          <w:sz w:val="24"/>
          <w:szCs w:val="24"/>
        </w:rPr>
        <w:t>...............................................................</w:t>
      </w:r>
    </w:p>
    <w:p w:rsidR="00F91A04" w:rsidRPr="00742D87" w:rsidRDefault="00F91A04" w:rsidP="00F91A04">
      <w:pPr>
        <w:spacing w:line="240" w:lineRule="auto"/>
        <w:ind w:left="4956" w:right="70"/>
        <w:jc w:val="center"/>
        <w:rPr>
          <w:i/>
          <w:sz w:val="16"/>
          <w:szCs w:val="16"/>
        </w:rPr>
      </w:pPr>
      <w:r w:rsidRPr="00742D87">
        <w:rPr>
          <w:i/>
          <w:sz w:val="16"/>
          <w:szCs w:val="16"/>
        </w:rPr>
        <w:t>Podpis osób uprawnionych do składania świadczeń woli w imieniu Wykonawcy oraz pieczątka / pieczątki</w:t>
      </w:r>
    </w:p>
    <w:p w:rsidR="009A36CB" w:rsidRDefault="009A36CB" w:rsidP="00B67F64">
      <w:pPr>
        <w:spacing w:line="240" w:lineRule="auto"/>
        <w:ind w:right="70"/>
        <w:rPr>
          <w:i/>
          <w:sz w:val="24"/>
          <w:szCs w:val="24"/>
        </w:rPr>
      </w:pPr>
    </w:p>
    <w:sectPr w:rsidR="009A36CB" w:rsidSect="00B0476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2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09D" w:rsidRDefault="00D1109D">
      <w:pPr>
        <w:spacing w:line="240" w:lineRule="auto"/>
      </w:pPr>
      <w:r>
        <w:separator/>
      </w:r>
    </w:p>
  </w:endnote>
  <w:endnote w:type="continuationSeparator" w:id="0">
    <w:p w:rsidR="00D1109D" w:rsidRDefault="00D110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Default="00A85969">
    <w:pPr>
      <w:pStyle w:val="Stopka"/>
    </w:pPr>
    <w:fldSimple w:instr=" PAGE ">
      <w:r w:rsidR="00D1109D">
        <w:rPr>
          <w:noProof/>
        </w:rPr>
        <w:t>10</w:t>
      </w:r>
    </w:fldSimple>
  </w:p>
  <w:p w:rsidR="00D1109D" w:rsidRDefault="00D1109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Default="00A85969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11.9pt;margin-top:.05pt;width:12.4pt;height:11.4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" stroked="f">
          <v:textbox inset="0,0,0,0">
            <w:txbxContent>
              <w:p w:rsidR="00D1109D" w:rsidRDefault="00A85969">
                <w:pPr>
                  <w:pStyle w:val="Stopka"/>
                </w:pPr>
                <w:fldSimple w:instr=" PAGE ">
                  <w:r w:rsidR="00B67F64">
                    <w:rPr>
                      <w:noProof/>
                    </w:rPr>
                    <w:t>1</w:t>
                  </w:r>
                </w:fldSimple>
              </w:p>
            </w:txbxContent>
          </v:textbox>
          <w10:wrap type="square" anchorx="page"/>
        </v:shape>
      </w:pict>
    </w:r>
  </w:p>
  <w:p w:rsidR="00D1109D" w:rsidRDefault="00D1109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09D" w:rsidRDefault="00D1109D">
      <w:pPr>
        <w:spacing w:line="240" w:lineRule="auto"/>
      </w:pPr>
      <w:r>
        <w:separator/>
      </w:r>
    </w:p>
  </w:footnote>
  <w:footnote w:type="continuationSeparator" w:id="0">
    <w:p w:rsidR="00D1109D" w:rsidRDefault="00D1109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Default="00D1109D">
    <w:pPr>
      <w:pStyle w:val="Nagwek10"/>
      <w:pBdr>
        <w:bottom w:val="single" w:sz="8" w:space="1" w:color="000000"/>
      </w:pBdr>
      <w:jc w:val="both"/>
      <w:rPr>
        <w:rStyle w:val="Domylnaczcionkaakapitu1"/>
        <w:b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>Znak sprawy: RSSA.271…2016</w:t>
    </w:r>
  </w:p>
  <w:p w:rsidR="00D1109D" w:rsidRPr="00D20CF4" w:rsidRDefault="00D1109D" w:rsidP="00EC5B20">
    <w:pPr>
      <w:pStyle w:val="Nagwek10"/>
      <w:pBdr>
        <w:bottom w:val="single" w:sz="8" w:space="1" w:color="000000"/>
      </w:pBdr>
      <w:jc w:val="both"/>
      <w:rPr>
        <w:b/>
        <w:i/>
        <w:iCs/>
        <w:sz w:val="16"/>
        <w:szCs w:val="16"/>
      </w:rPr>
    </w:pPr>
    <w:r w:rsidRPr="006811E0">
      <w:rPr>
        <w:rStyle w:val="Domylnaczcionkaakapitu1"/>
        <w:b/>
        <w:i/>
        <w:iCs/>
        <w:sz w:val="16"/>
        <w:szCs w:val="16"/>
      </w:rPr>
      <w:t>„</w:t>
    </w:r>
    <w:r w:rsidRPr="00A32174">
      <w:rPr>
        <w:rStyle w:val="Domylnaczcionkaakapitu1"/>
        <w:b/>
        <w:i/>
        <w:iCs/>
        <w:sz w:val="16"/>
        <w:szCs w:val="16"/>
      </w:rPr>
      <w:t xml:space="preserve">Budowa drogi dojazdowej </w:t>
    </w:r>
    <w:r>
      <w:rPr>
        <w:rStyle w:val="Domylnaczcionkaakapitu1"/>
        <w:b/>
        <w:i/>
        <w:iCs/>
        <w:sz w:val="16"/>
        <w:szCs w:val="16"/>
      </w:rPr>
      <w:t>o nawierzchni z kruszywa do osiedla domków letniskowych</w:t>
    </w:r>
    <w:r w:rsidRPr="00A32174">
      <w:rPr>
        <w:rStyle w:val="Domylnaczcionkaakapitu1"/>
        <w:b/>
        <w:i/>
        <w:iCs/>
        <w:sz w:val="16"/>
        <w:szCs w:val="16"/>
      </w:rPr>
      <w:t xml:space="preserve"> w Łętowie wraz z budową sieci wodociągowej, sieci kanalizacji sanitarnej i przyłączy w tej drodze oraz budowa sieci wodociągowej w miejscowości Łętowo o długości około 300 m</w:t>
    </w:r>
    <w:r w:rsidRPr="006811E0">
      <w:rPr>
        <w:rStyle w:val="Domylnaczcionkaakapitu1"/>
        <w:b/>
        <w:i/>
        <w:iCs/>
        <w:sz w:val="16"/>
        <w:szCs w:val="16"/>
      </w:rPr>
      <w:t>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Pr="0002744F" w:rsidRDefault="00D1109D" w:rsidP="008B4B50">
    <w:pPr>
      <w:pStyle w:val="Nagwek10"/>
      <w:pBdr>
        <w:bottom w:val="single" w:sz="8" w:space="1" w:color="000000"/>
      </w:pBdr>
      <w:jc w:val="both"/>
      <w:rPr>
        <w:rStyle w:val="Domylnaczcionkaakapitu1"/>
        <w:b/>
        <w:i/>
        <w:iCs/>
        <w:sz w:val="16"/>
        <w:szCs w:val="16"/>
      </w:rPr>
    </w:pPr>
    <w:r w:rsidRPr="0002744F">
      <w:rPr>
        <w:b/>
        <w:bCs/>
        <w:i/>
        <w:iCs/>
        <w:sz w:val="16"/>
        <w:szCs w:val="16"/>
      </w:rPr>
      <w:t>Z</w:t>
    </w:r>
    <w:r>
      <w:rPr>
        <w:b/>
        <w:bCs/>
        <w:i/>
        <w:iCs/>
        <w:sz w:val="16"/>
        <w:szCs w:val="16"/>
      </w:rPr>
      <w:t>nak sprawy: RSSA.271.28.2017</w:t>
    </w:r>
  </w:p>
  <w:p w:rsidR="00D1109D" w:rsidRPr="0002744F" w:rsidRDefault="00D1109D" w:rsidP="00A32174">
    <w:pPr>
      <w:pStyle w:val="Nagwek10"/>
      <w:pBdr>
        <w:bottom w:val="single" w:sz="8" w:space="1" w:color="000000"/>
      </w:pBdr>
      <w:jc w:val="both"/>
      <w:rPr>
        <w:b/>
        <w:i/>
        <w:iCs/>
        <w:sz w:val="16"/>
        <w:szCs w:val="16"/>
      </w:rPr>
    </w:pPr>
    <w:r w:rsidRPr="0002744F">
      <w:rPr>
        <w:rStyle w:val="Domylnaczcionkaakapitu1"/>
        <w:b/>
        <w:i/>
        <w:iCs/>
        <w:sz w:val="16"/>
        <w:szCs w:val="16"/>
      </w:rPr>
      <w:t>„</w:t>
    </w:r>
    <w:r w:rsidRPr="00E240B8">
      <w:rPr>
        <w:rStyle w:val="Domylnaczcionkaakapitu1"/>
        <w:b/>
        <w:i/>
        <w:iCs/>
        <w:sz w:val="16"/>
        <w:szCs w:val="16"/>
      </w:rPr>
      <w:t>Przebudowa drogi gminnej w miejscowości Łętowo, gmina Sławno</w:t>
    </w:r>
    <w:r w:rsidRPr="0002744F">
      <w:rPr>
        <w:rStyle w:val="Domylnaczcionkaakapitu1"/>
        <w:b/>
        <w:i/>
        <w:iCs/>
        <w:sz w:val="16"/>
        <w:szCs w:val="16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17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  <w:color w:val="00000A"/>
        <w:sz w:val="16"/>
        <w:szCs w:val="16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E7F076BC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sz w:val="24"/>
      </w:rPr>
    </w:lvl>
    <w:lvl w:ilvl="1">
      <w:start w:val="2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b w:val="0"/>
      </w:rPr>
    </w:lvl>
    <w:lvl w:ilvl="2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  <w:b w:val="0"/>
        <w:i w:val="0"/>
        <w:sz w:val="16"/>
        <w:szCs w:val="16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name w:val="WW8Num2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name w:val="WW8Num36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8">
    <w:nsid w:val="00000009"/>
    <w:multiLevelType w:val="multilevel"/>
    <w:tmpl w:val="00000009"/>
    <w:name w:val="WW8Num5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">
    <w:nsid w:val="0000000A"/>
    <w:multiLevelType w:val="multilevel"/>
    <w:tmpl w:val="0000000A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71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1">
    <w:nsid w:val="0000000C"/>
    <w:multiLevelType w:val="multilevel"/>
    <w:tmpl w:val="0000000C"/>
    <w:name w:val="WW8Num79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">
    <w:nsid w:val="0000000D"/>
    <w:multiLevelType w:val="multilevel"/>
    <w:tmpl w:val="0000000D"/>
    <w:name w:val="WW8Num8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3">
    <w:nsid w:val="0000000E"/>
    <w:multiLevelType w:val="multilevel"/>
    <w:tmpl w:val="0000000E"/>
    <w:name w:val="WW8Num92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4">
    <w:nsid w:val="0000000F"/>
    <w:multiLevelType w:val="multilevel"/>
    <w:tmpl w:val="0000000F"/>
    <w:name w:val="WW8Num98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5">
    <w:nsid w:val="00000010"/>
    <w:multiLevelType w:val="multilevel"/>
    <w:tmpl w:val="00000010"/>
    <w:name w:val="WW8Num10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6">
    <w:nsid w:val="00000011"/>
    <w:multiLevelType w:val="multilevel"/>
    <w:tmpl w:val="00000011"/>
    <w:name w:val="WW8Num101"/>
    <w:lvl w:ilvl="0">
      <w:start w:val="1"/>
      <w:numFmt w:val="decimal"/>
      <w:suff w:val="nothing"/>
      <w:lvlText w:val="%1)"/>
      <w:lvlJc w:val="left"/>
      <w:pPr>
        <w:tabs>
          <w:tab w:val="num" w:pos="360"/>
        </w:tabs>
        <w:ind w:left="36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360"/>
        </w:tabs>
        <w:ind w:left="36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360"/>
        </w:tabs>
        <w:ind w:left="36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360"/>
        </w:tabs>
        <w:ind w:left="36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360"/>
        </w:tabs>
        <w:ind w:left="36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360"/>
        </w:tabs>
        <w:ind w:left="36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360"/>
        </w:tabs>
        <w:ind w:left="36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360"/>
        </w:tabs>
        <w:ind w:left="36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360"/>
        </w:tabs>
        <w:ind w:left="360" w:firstLine="0"/>
      </w:pPr>
    </w:lvl>
  </w:abstractNum>
  <w:abstractNum w:abstractNumId="17">
    <w:nsid w:val="00000012"/>
    <w:multiLevelType w:val="multilevel"/>
    <w:tmpl w:val="00000012"/>
    <w:name w:val="WW8Num10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color w:val="00000A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4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8">
    <w:nsid w:val="00000013"/>
    <w:multiLevelType w:val="multilevel"/>
    <w:tmpl w:val="00000013"/>
    <w:name w:val="WW8Num10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9">
    <w:nsid w:val="00000014"/>
    <w:multiLevelType w:val="multilevel"/>
    <w:tmpl w:val="00000014"/>
    <w:name w:val="WW8Num10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0">
    <w:nsid w:val="00000015"/>
    <w:multiLevelType w:val="multilevel"/>
    <w:tmpl w:val="00000015"/>
    <w:name w:val="WW8Num105"/>
    <w:lvl w:ilvl="0">
      <w:start w:val="1"/>
      <w:numFmt w:val="upperRoman"/>
      <w:suff w:val="nothing"/>
      <w:lvlText w:val="%1."/>
      <w:lvlJc w:val="right"/>
      <w:pPr>
        <w:tabs>
          <w:tab w:val="num" w:pos="0"/>
        </w:tabs>
        <w:ind w:left="0" w:firstLine="0"/>
      </w:pPr>
      <w:rPr>
        <w:color w:val="00000A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1">
    <w:nsid w:val="00000016"/>
    <w:multiLevelType w:val="multilevel"/>
    <w:tmpl w:val="00000016"/>
    <w:name w:val="WW8Num10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2">
    <w:nsid w:val="00000017"/>
    <w:multiLevelType w:val="multilevel"/>
    <w:tmpl w:val="00000017"/>
    <w:name w:val="WW8Num10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3">
    <w:nsid w:val="00000018"/>
    <w:multiLevelType w:val="multilevel"/>
    <w:tmpl w:val="00000018"/>
    <w:name w:val="WW8Num10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4">
    <w:nsid w:val="00000019"/>
    <w:multiLevelType w:val="multilevel"/>
    <w:tmpl w:val="00000019"/>
    <w:name w:val="WW8Num10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5">
    <w:nsid w:val="0000001A"/>
    <w:multiLevelType w:val="multilevel"/>
    <w:tmpl w:val="992CAD66"/>
    <w:name w:val="WW8Num110"/>
    <w:lvl w:ilvl="0">
      <w:start w:val="3"/>
      <w:numFmt w:val="upperRoman"/>
      <w:suff w:val="nothing"/>
      <w:lvlText w:val="%1."/>
      <w:lvlJc w:val="right"/>
      <w:pPr>
        <w:ind w:left="0" w:firstLine="0"/>
      </w:pPr>
      <w:rPr>
        <w:rFonts w:hint="default"/>
        <w:color w:val="00000A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6">
    <w:nsid w:val="0000001B"/>
    <w:multiLevelType w:val="multilevel"/>
    <w:tmpl w:val="0000001B"/>
    <w:name w:val="WW8Num11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7">
    <w:nsid w:val="0000001C"/>
    <w:multiLevelType w:val="multilevel"/>
    <w:tmpl w:val="0000001C"/>
    <w:name w:val="WW8Num112"/>
    <w:lvl w:ilvl="0">
      <w:start w:val="7"/>
      <w:numFmt w:val="upperRoman"/>
      <w:suff w:val="nothing"/>
      <w:lvlText w:val="%1."/>
      <w:lvlJc w:val="righ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8">
    <w:nsid w:val="0000001D"/>
    <w:multiLevelType w:val="multilevel"/>
    <w:tmpl w:val="0000001D"/>
    <w:name w:val="WW8Num11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9">
    <w:nsid w:val="0000001E"/>
    <w:multiLevelType w:val="multilevel"/>
    <w:tmpl w:val="0000001E"/>
    <w:name w:val="WW8Num11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  <w:i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0">
    <w:nsid w:val="0000001F"/>
    <w:multiLevelType w:val="multilevel"/>
    <w:tmpl w:val="0000001F"/>
    <w:name w:val="WW8Num11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  <w:i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1">
    <w:nsid w:val="00000020"/>
    <w:multiLevelType w:val="multilevel"/>
    <w:tmpl w:val="00000020"/>
    <w:name w:val="WW8Num11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2">
    <w:nsid w:val="00000021"/>
    <w:multiLevelType w:val="multilevel"/>
    <w:tmpl w:val="00000021"/>
    <w:name w:val="WW8Num11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3">
    <w:nsid w:val="00000022"/>
    <w:multiLevelType w:val="multilevel"/>
    <w:tmpl w:val="00000022"/>
    <w:name w:val="WW8Num118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4">
    <w:nsid w:val="00000023"/>
    <w:multiLevelType w:val="multilevel"/>
    <w:tmpl w:val="00000023"/>
    <w:name w:val="WW8Num1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5">
    <w:nsid w:val="00000024"/>
    <w:multiLevelType w:val="multilevel"/>
    <w:tmpl w:val="00000024"/>
    <w:name w:val="WW8Num120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6">
    <w:nsid w:val="00000025"/>
    <w:multiLevelType w:val="multilevel"/>
    <w:tmpl w:val="00000025"/>
    <w:name w:val="WW8Num12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7">
    <w:nsid w:val="00000026"/>
    <w:multiLevelType w:val="multilevel"/>
    <w:tmpl w:val="00000026"/>
    <w:name w:val="WW8Num12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b w:val="0"/>
        <w:sz w:val="24"/>
      </w:r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suff w:val="nothing"/>
      <w:lvlText w:val="(%1.%2.%3.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(%1.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(%1.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8">
    <w:nsid w:val="00000027"/>
    <w:multiLevelType w:val="multilevel"/>
    <w:tmpl w:val="00000027"/>
    <w:name w:val="WW8Num12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"/>
      <w:numFmt w:val="decimal"/>
      <w:suff w:val="nothing"/>
      <w:lvlText w:val="%2)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9">
    <w:nsid w:val="00000028"/>
    <w:multiLevelType w:val="multilevel"/>
    <w:tmpl w:val="00000028"/>
    <w:name w:val="WW8Num12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color w:val="00000A"/>
        <w:sz w:val="24"/>
        <w:szCs w:val="24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0">
    <w:nsid w:val="00000029"/>
    <w:multiLevelType w:val="multilevel"/>
    <w:tmpl w:val="00000029"/>
    <w:name w:val="WW8Num12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1">
    <w:nsid w:val="0000002A"/>
    <w:multiLevelType w:val="multilevel"/>
    <w:tmpl w:val="0000002A"/>
    <w:name w:val="WW8Num12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2">
    <w:nsid w:val="0000002B"/>
    <w:multiLevelType w:val="multilevel"/>
    <w:tmpl w:val="0000002B"/>
    <w:name w:val="WW8Num12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3">
    <w:nsid w:val="0000002C"/>
    <w:multiLevelType w:val="multilevel"/>
    <w:tmpl w:val="0000002C"/>
    <w:name w:val="WW8Num12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4">
    <w:nsid w:val="0000002D"/>
    <w:multiLevelType w:val="multilevel"/>
    <w:tmpl w:val="0000002D"/>
    <w:name w:val="WW8Num129"/>
    <w:lvl w:ilvl="0">
      <w:start w:val="1"/>
      <w:numFmt w:val="decimal"/>
      <w:suff w:val="nothing"/>
      <w:lvlText w:val="%1."/>
      <w:lvlJc w:val="left"/>
      <w:pPr>
        <w:tabs>
          <w:tab w:val="num" w:pos="568"/>
        </w:tabs>
        <w:ind w:left="568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568"/>
        </w:tabs>
        <w:ind w:left="568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568"/>
        </w:tabs>
        <w:ind w:left="568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568"/>
        </w:tabs>
        <w:ind w:left="568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568"/>
        </w:tabs>
        <w:ind w:left="568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568"/>
        </w:tabs>
        <w:ind w:left="568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568"/>
        </w:tabs>
        <w:ind w:left="568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568"/>
        </w:tabs>
        <w:ind w:left="568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568"/>
        </w:tabs>
        <w:ind w:left="568" w:firstLine="0"/>
      </w:pPr>
    </w:lvl>
  </w:abstractNum>
  <w:abstractNum w:abstractNumId="45">
    <w:nsid w:val="0000002E"/>
    <w:multiLevelType w:val="multilevel"/>
    <w:tmpl w:val="0000002E"/>
    <w:name w:val="WW8Num130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6">
    <w:nsid w:val="0000002F"/>
    <w:multiLevelType w:val="multilevel"/>
    <w:tmpl w:val="0000002F"/>
    <w:name w:val="WW8Num13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7">
    <w:nsid w:val="00000030"/>
    <w:multiLevelType w:val="multilevel"/>
    <w:tmpl w:val="00000030"/>
    <w:name w:val="WW8Num132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8">
    <w:nsid w:val="00000031"/>
    <w:multiLevelType w:val="multilevel"/>
    <w:tmpl w:val="00000031"/>
    <w:name w:val="WW8Num13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9">
    <w:nsid w:val="00000032"/>
    <w:multiLevelType w:val="multilevel"/>
    <w:tmpl w:val="00000032"/>
    <w:name w:val="WW8Num13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0">
    <w:nsid w:val="00000033"/>
    <w:multiLevelType w:val="multilevel"/>
    <w:tmpl w:val="00000033"/>
    <w:name w:val="WW8Num135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1">
    <w:nsid w:val="00000034"/>
    <w:multiLevelType w:val="multilevel"/>
    <w:tmpl w:val="00000034"/>
    <w:name w:val="WW8Num13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2">
    <w:nsid w:val="00000035"/>
    <w:multiLevelType w:val="multilevel"/>
    <w:tmpl w:val="00000035"/>
    <w:name w:val="WW8Num13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3">
    <w:nsid w:val="00000036"/>
    <w:multiLevelType w:val="multilevel"/>
    <w:tmpl w:val="00000036"/>
    <w:name w:val="WW8Num13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4">
    <w:nsid w:val="00000037"/>
    <w:multiLevelType w:val="multilevel"/>
    <w:tmpl w:val="00000037"/>
    <w:name w:val="WW8Num139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b w:val="0"/>
        <w:i w:val="0"/>
      </w:r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8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5">
    <w:nsid w:val="00000038"/>
    <w:multiLevelType w:val="multilevel"/>
    <w:tmpl w:val="00000038"/>
    <w:name w:val="WW8Num14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6">
    <w:nsid w:val="00000039"/>
    <w:multiLevelType w:val="multilevel"/>
    <w:tmpl w:val="00000039"/>
    <w:name w:val="WW8Num14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u w:val="none"/>
      </w:rPr>
    </w:lvl>
    <w:lvl w:ilvl="1">
      <w:start w:val="34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7">
    <w:nsid w:val="0000003A"/>
    <w:multiLevelType w:val="multilevel"/>
    <w:tmpl w:val="0000003A"/>
    <w:name w:val="WW8Num14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8">
    <w:nsid w:val="0000003B"/>
    <w:multiLevelType w:val="multilevel"/>
    <w:tmpl w:val="0000003B"/>
    <w:name w:val="WW8Num14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23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9">
    <w:nsid w:val="0000003C"/>
    <w:multiLevelType w:val="multilevel"/>
    <w:tmpl w:val="0000003C"/>
    <w:name w:val="WW8Num14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0">
    <w:nsid w:val="0000003D"/>
    <w:multiLevelType w:val="multilevel"/>
    <w:tmpl w:val="0000003D"/>
    <w:name w:val="WW8Num14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6"/>
      <w:numFmt w:val="decimal"/>
      <w:suff w:val="nothing"/>
      <w:lvlText w:val="Rozdział %2."/>
      <w:lvlJc w:val="left"/>
      <w:pPr>
        <w:tabs>
          <w:tab w:val="num" w:pos="0"/>
        </w:tabs>
        <w:ind w:left="0" w:firstLine="0"/>
      </w:pPr>
      <w:rPr>
        <w:b/>
        <w:i/>
        <w:sz w:val="28"/>
      </w:r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1">
    <w:nsid w:val="0000003E"/>
    <w:multiLevelType w:val="multilevel"/>
    <w:tmpl w:val="0000003E"/>
    <w:name w:val="WW8Num14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2">
    <w:nsid w:val="0000003F"/>
    <w:multiLevelType w:val="multilevel"/>
    <w:tmpl w:val="0000003F"/>
    <w:name w:val="WW8Num14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3">
    <w:nsid w:val="00000040"/>
    <w:multiLevelType w:val="multilevel"/>
    <w:tmpl w:val="00000040"/>
    <w:name w:val="WW8Num14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4">
    <w:nsid w:val="00000041"/>
    <w:multiLevelType w:val="multilevel"/>
    <w:tmpl w:val="00000041"/>
    <w:name w:val="WW8Num14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5">
    <w:nsid w:val="00000042"/>
    <w:multiLevelType w:val="multilevel"/>
    <w:tmpl w:val="00000042"/>
    <w:name w:val="WW8Num15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6">
    <w:nsid w:val="00000043"/>
    <w:multiLevelType w:val="multilevel"/>
    <w:tmpl w:val="00000043"/>
    <w:name w:val="WW8Num15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7">
    <w:nsid w:val="00000044"/>
    <w:multiLevelType w:val="multilevel"/>
    <w:tmpl w:val="00000044"/>
    <w:name w:val="WW8Num15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8">
    <w:nsid w:val="00000045"/>
    <w:multiLevelType w:val="multilevel"/>
    <w:tmpl w:val="00000045"/>
    <w:name w:val="WW8Num15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9">
    <w:nsid w:val="00000046"/>
    <w:multiLevelType w:val="multilevel"/>
    <w:tmpl w:val="00000046"/>
    <w:name w:val="WW8Num154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0">
    <w:nsid w:val="00000047"/>
    <w:multiLevelType w:val="multilevel"/>
    <w:tmpl w:val="00000047"/>
    <w:name w:val="WW8Num15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1">
    <w:nsid w:val="00000048"/>
    <w:multiLevelType w:val="multilevel"/>
    <w:tmpl w:val="00000048"/>
    <w:name w:val="WW8Num15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2">
    <w:nsid w:val="00000049"/>
    <w:multiLevelType w:val="multilevel"/>
    <w:tmpl w:val="00000049"/>
    <w:name w:val="WW8Num15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3">
    <w:nsid w:val="0000004A"/>
    <w:multiLevelType w:val="multilevel"/>
    <w:tmpl w:val="0000004A"/>
    <w:name w:val="WW8Num158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4">
    <w:nsid w:val="0000004B"/>
    <w:multiLevelType w:val="multilevel"/>
    <w:tmpl w:val="0000004B"/>
    <w:name w:val="WW8Num159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5">
    <w:nsid w:val="0000004C"/>
    <w:multiLevelType w:val="multilevel"/>
    <w:tmpl w:val="0000004C"/>
    <w:name w:val="WW8Num160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6">
    <w:nsid w:val="0000004D"/>
    <w:multiLevelType w:val="multilevel"/>
    <w:tmpl w:val="0000004D"/>
    <w:name w:val="WW8Num16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7">
    <w:nsid w:val="0000004E"/>
    <w:multiLevelType w:val="multilevel"/>
    <w:tmpl w:val="0000004E"/>
    <w:name w:val="WW8Num162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8">
    <w:nsid w:val="0000004F"/>
    <w:multiLevelType w:val="multilevel"/>
    <w:tmpl w:val="0000004F"/>
    <w:name w:val="WW8Num16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9">
    <w:nsid w:val="00000050"/>
    <w:multiLevelType w:val="multilevel"/>
    <w:tmpl w:val="00000050"/>
    <w:name w:val="WW8Num16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0">
    <w:nsid w:val="00000051"/>
    <w:multiLevelType w:val="multilevel"/>
    <w:tmpl w:val="00000051"/>
    <w:name w:val="WW8Num16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1">
    <w:nsid w:val="00000052"/>
    <w:multiLevelType w:val="multilevel"/>
    <w:tmpl w:val="00000052"/>
    <w:name w:val="WW8Num16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2">
    <w:nsid w:val="00000053"/>
    <w:multiLevelType w:val="multilevel"/>
    <w:tmpl w:val="00000053"/>
    <w:name w:val="WW8Num16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3">
    <w:nsid w:val="00000054"/>
    <w:multiLevelType w:val="multilevel"/>
    <w:tmpl w:val="00000054"/>
    <w:name w:val="WW8Num16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4">
    <w:nsid w:val="00000055"/>
    <w:multiLevelType w:val="multilevel"/>
    <w:tmpl w:val="00000055"/>
    <w:name w:val="WW8Num16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5">
    <w:nsid w:val="00000056"/>
    <w:multiLevelType w:val="multilevel"/>
    <w:tmpl w:val="00000056"/>
    <w:name w:val="WW8Num17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6">
    <w:nsid w:val="00000057"/>
    <w:multiLevelType w:val="multilevel"/>
    <w:tmpl w:val="00000057"/>
    <w:name w:val="WW8Num17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7">
    <w:nsid w:val="00000058"/>
    <w:multiLevelType w:val="multilevel"/>
    <w:tmpl w:val="00000058"/>
    <w:name w:val="WW8Num17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8">
    <w:nsid w:val="00000059"/>
    <w:multiLevelType w:val="multilevel"/>
    <w:tmpl w:val="00000059"/>
    <w:name w:val="WW8Num17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9">
    <w:nsid w:val="0000005A"/>
    <w:multiLevelType w:val="multilevel"/>
    <w:tmpl w:val="0000005A"/>
    <w:name w:val="WW8Num17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0">
    <w:nsid w:val="0000005B"/>
    <w:multiLevelType w:val="multilevel"/>
    <w:tmpl w:val="0000005B"/>
    <w:name w:val="WW8Num175"/>
    <w:lvl w:ilvl="0">
      <w:start w:val="28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1">
    <w:nsid w:val="0000005C"/>
    <w:multiLevelType w:val="multilevel"/>
    <w:tmpl w:val="0000005C"/>
    <w:name w:val="WW8Num17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2">
    <w:nsid w:val="0000005D"/>
    <w:multiLevelType w:val="multilevel"/>
    <w:tmpl w:val="0000005D"/>
    <w:name w:val="WW8Num17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3">
    <w:nsid w:val="0000005E"/>
    <w:multiLevelType w:val="multilevel"/>
    <w:tmpl w:val="0000005E"/>
    <w:name w:val="WW8Num17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4">
    <w:nsid w:val="0000005F"/>
    <w:multiLevelType w:val="multilevel"/>
    <w:tmpl w:val="0000005F"/>
    <w:name w:val="WW8Num17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5">
    <w:nsid w:val="00000060"/>
    <w:multiLevelType w:val="multilevel"/>
    <w:tmpl w:val="00000060"/>
    <w:name w:val="WW8Num18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6">
    <w:nsid w:val="00000061"/>
    <w:multiLevelType w:val="multilevel"/>
    <w:tmpl w:val="00000061"/>
    <w:name w:val="WW8Num109222322222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7">
    <w:nsid w:val="00000062"/>
    <w:multiLevelType w:val="multilevel"/>
    <w:tmpl w:val="00000062"/>
    <w:name w:val="WW8Num182"/>
    <w:lvl w:ilvl="0">
      <w:start w:val="6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8">
    <w:nsid w:val="00000063"/>
    <w:multiLevelType w:val="multilevel"/>
    <w:tmpl w:val="00000063"/>
    <w:name w:val="WW8Num18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9">
    <w:nsid w:val="00000064"/>
    <w:multiLevelType w:val="multilevel"/>
    <w:tmpl w:val="00000064"/>
    <w:name w:val="WW8Num10922232222222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0">
    <w:nsid w:val="00000065"/>
    <w:multiLevelType w:val="multilevel"/>
    <w:tmpl w:val="00000065"/>
    <w:name w:val="WW8Num185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1">
    <w:nsid w:val="00000066"/>
    <w:multiLevelType w:val="multilevel"/>
    <w:tmpl w:val="00000066"/>
    <w:name w:val="WW8Num18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2">
    <w:nsid w:val="00000067"/>
    <w:multiLevelType w:val="multilevel"/>
    <w:tmpl w:val="00000067"/>
    <w:name w:val="WW8Num18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3">
    <w:nsid w:val="00000068"/>
    <w:multiLevelType w:val="multilevel"/>
    <w:tmpl w:val="00000068"/>
    <w:name w:val="WW8Num1092223222222222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4">
    <w:nsid w:val="00000069"/>
    <w:multiLevelType w:val="multilevel"/>
    <w:tmpl w:val="00000069"/>
    <w:name w:val="WW8Num18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5">
    <w:nsid w:val="0000006A"/>
    <w:multiLevelType w:val="multilevel"/>
    <w:tmpl w:val="0000006A"/>
    <w:name w:val="WW8Num19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6">
    <w:nsid w:val="0000006B"/>
    <w:multiLevelType w:val="multilevel"/>
    <w:tmpl w:val="0000006B"/>
    <w:name w:val="WW8Num19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7">
    <w:nsid w:val="0000006C"/>
    <w:multiLevelType w:val="multilevel"/>
    <w:tmpl w:val="0000006C"/>
    <w:name w:val="WW8Num192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8">
    <w:nsid w:val="0000006D"/>
    <w:multiLevelType w:val="multilevel"/>
    <w:tmpl w:val="0000006D"/>
    <w:name w:val="WW8Num19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9">
    <w:nsid w:val="0000006E"/>
    <w:multiLevelType w:val="multilevel"/>
    <w:tmpl w:val="0000006E"/>
    <w:name w:val="WW8Num19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0">
    <w:nsid w:val="0000006F"/>
    <w:multiLevelType w:val="multilevel"/>
    <w:tmpl w:val="0000006F"/>
    <w:name w:val="WW8Num19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1">
    <w:nsid w:val="00000070"/>
    <w:multiLevelType w:val="multilevel"/>
    <w:tmpl w:val="00000070"/>
    <w:name w:val="WW8Num19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2">
    <w:nsid w:val="00000071"/>
    <w:multiLevelType w:val="multilevel"/>
    <w:tmpl w:val="00000071"/>
    <w:name w:val="WW8Num19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3">
    <w:nsid w:val="00000072"/>
    <w:multiLevelType w:val="multilevel"/>
    <w:tmpl w:val="00000072"/>
    <w:name w:val="WW8Num19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4">
    <w:nsid w:val="00000073"/>
    <w:multiLevelType w:val="multilevel"/>
    <w:tmpl w:val="00000073"/>
    <w:name w:val="WW8Num19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5">
    <w:nsid w:val="00000074"/>
    <w:multiLevelType w:val="multilevel"/>
    <w:tmpl w:val="00000074"/>
    <w:name w:val="WW8Num200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6">
    <w:nsid w:val="00000075"/>
    <w:multiLevelType w:val="multilevel"/>
    <w:tmpl w:val="00000075"/>
    <w:name w:val="WW8Num201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7">
    <w:nsid w:val="00000076"/>
    <w:multiLevelType w:val="multilevel"/>
    <w:tmpl w:val="00000076"/>
    <w:name w:val="WW8Num20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8">
    <w:nsid w:val="00000077"/>
    <w:multiLevelType w:val="multilevel"/>
    <w:tmpl w:val="00000077"/>
    <w:name w:val="WW8Num203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9">
    <w:nsid w:val="00000078"/>
    <w:multiLevelType w:val="multilevel"/>
    <w:tmpl w:val="00000078"/>
    <w:name w:val="WW8Num20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0">
    <w:nsid w:val="00000079"/>
    <w:multiLevelType w:val="multilevel"/>
    <w:tmpl w:val="00000079"/>
    <w:name w:val="WW8Num20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1">
    <w:nsid w:val="0000007B"/>
    <w:multiLevelType w:val="multilevel"/>
    <w:tmpl w:val="92F8C04A"/>
    <w:name w:val="WW8Num20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color w:val="auto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2">
    <w:nsid w:val="0000007C"/>
    <w:multiLevelType w:val="multilevel"/>
    <w:tmpl w:val="0000007C"/>
    <w:name w:val="WW8Num20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3">
    <w:nsid w:val="00C373E7"/>
    <w:multiLevelType w:val="multilevel"/>
    <w:tmpl w:val="6A5E15F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4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020E0922"/>
    <w:multiLevelType w:val="hybridMultilevel"/>
    <w:tmpl w:val="373A3322"/>
    <w:lvl w:ilvl="0" w:tplc="495E29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026D33DD"/>
    <w:multiLevelType w:val="hybridMultilevel"/>
    <w:tmpl w:val="AE1E2FB8"/>
    <w:name w:val="WW8Num109222322222222222232222"/>
    <w:lvl w:ilvl="0" w:tplc="46766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04B077AB"/>
    <w:multiLevelType w:val="hybridMultilevel"/>
    <w:tmpl w:val="4C667490"/>
    <w:name w:val="WW8Num10922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>
    <w:nsid w:val="057E67BF"/>
    <w:multiLevelType w:val="hybridMultilevel"/>
    <w:tmpl w:val="24B0D0C4"/>
    <w:lvl w:ilvl="0" w:tplc="86D2B5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06230D5C"/>
    <w:multiLevelType w:val="hybridMultilevel"/>
    <w:tmpl w:val="1E726B2C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B9A9700">
      <w:start w:val="1"/>
      <w:numFmt w:val="decimal"/>
      <w:lvlText w:val="%2)"/>
      <w:lvlJc w:val="left"/>
      <w:pPr>
        <w:tabs>
          <w:tab w:val="num" w:pos="357"/>
        </w:tabs>
        <w:ind w:left="680" w:hanging="323"/>
      </w:pPr>
      <w:rPr>
        <w:rFonts w:hint="default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06895817"/>
    <w:multiLevelType w:val="hybridMultilevel"/>
    <w:tmpl w:val="50367886"/>
    <w:name w:val="WW8Num10922232222222222223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07893B13"/>
    <w:multiLevelType w:val="hybridMultilevel"/>
    <w:tmpl w:val="07B287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08EF609F"/>
    <w:multiLevelType w:val="hybridMultilevel"/>
    <w:tmpl w:val="1F5EDD9C"/>
    <w:name w:val="WW8Num1092223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>
    <w:nsid w:val="09DE3B07"/>
    <w:multiLevelType w:val="hybridMultilevel"/>
    <w:tmpl w:val="7BDABACC"/>
    <w:name w:val="WW8Num10922232222222222223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0A551A7E"/>
    <w:multiLevelType w:val="hybridMultilevel"/>
    <w:tmpl w:val="196806FA"/>
    <w:lvl w:ilvl="0" w:tplc="DD90577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0D8F6503"/>
    <w:multiLevelType w:val="hybridMultilevel"/>
    <w:tmpl w:val="F6D02C3C"/>
    <w:lvl w:ilvl="0" w:tplc="93CC751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0EE75B2F"/>
    <w:multiLevelType w:val="hybridMultilevel"/>
    <w:tmpl w:val="91F2598A"/>
    <w:lvl w:ilvl="0" w:tplc="FBCC5A5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9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10BC3DFB"/>
    <w:multiLevelType w:val="hybridMultilevel"/>
    <w:tmpl w:val="07DCF8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118D0CA7"/>
    <w:multiLevelType w:val="hybridMultilevel"/>
    <w:tmpl w:val="1B1A3258"/>
    <w:lvl w:ilvl="0" w:tplc="0AB06E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2">
    <w:nsid w:val="126848BB"/>
    <w:multiLevelType w:val="hybridMultilevel"/>
    <w:tmpl w:val="C8D06C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14096114"/>
    <w:multiLevelType w:val="multilevel"/>
    <w:tmpl w:val="D9A89ED0"/>
    <w:name w:val="WW8Num1074"/>
    <w:lvl w:ilvl="0">
      <w:start w:val="4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44">
    <w:nsid w:val="145B0BEB"/>
    <w:multiLevelType w:val="hybridMultilevel"/>
    <w:tmpl w:val="E4A8B654"/>
    <w:lvl w:ilvl="0" w:tplc="0AB06E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5">
    <w:nsid w:val="15F6201D"/>
    <w:multiLevelType w:val="hybridMultilevel"/>
    <w:tmpl w:val="63DC5FD6"/>
    <w:lvl w:ilvl="0" w:tplc="EEBEB5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16114EFC"/>
    <w:multiLevelType w:val="multilevel"/>
    <w:tmpl w:val="B1463A78"/>
    <w:name w:val="WW8Num10932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47">
    <w:nsid w:val="16CF4358"/>
    <w:multiLevelType w:val="hybridMultilevel"/>
    <w:tmpl w:val="108AF79E"/>
    <w:lvl w:ilvl="0" w:tplc="0CDEE3D2">
      <w:start w:val="1"/>
      <w:numFmt w:val="decimal"/>
      <w:lvlText w:val="%1)"/>
      <w:lvlJc w:val="left"/>
      <w:pPr>
        <w:tabs>
          <w:tab w:val="num" w:pos="357"/>
        </w:tabs>
        <w:ind w:left="714" w:hanging="357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18CE447A"/>
    <w:multiLevelType w:val="multilevel"/>
    <w:tmpl w:val="72408502"/>
    <w:name w:val="WW8Num1095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49">
    <w:nsid w:val="190D2EC9"/>
    <w:multiLevelType w:val="multilevel"/>
    <w:tmpl w:val="9042A36E"/>
    <w:name w:val="WW8Num106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50">
    <w:nsid w:val="196D2BA8"/>
    <w:multiLevelType w:val="hybridMultilevel"/>
    <w:tmpl w:val="243ECD8C"/>
    <w:lvl w:ilvl="0" w:tplc="9BB2A9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1A0B6123"/>
    <w:multiLevelType w:val="hybridMultilevel"/>
    <w:tmpl w:val="6A96903A"/>
    <w:lvl w:ilvl="0" w:tplc="CFB85F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1DB97EB5"/>
    <w:multiLevelType w:val="hybridMultilevel"/>
    <w:tmpl w:val="D32003A8"/>
    <w:lvl w:ilvl="0" w:tplc="74C073A2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993C068E">
      <w:numFmt w:val="bullet"/>
      <w:lvlText w:val=""/>
      <w:lvlJc w:val="left"/>
      <w:pPr>
        <w:ind w:left="2688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3">
    <w:nsid w:val="1E0C78C6"/>
    <w:multiLevelType w:val="hybridMultilevel"/>
    <w:tmpl w:val="C6E0230C"/>
    <w:lvl w:ilvl="0" w:tplc="03AC425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>
    <w:nsid w:val="1E125D2B"/>
    <w:multiLevelType w:val="hybridMultilevel"/>
    <w:tmpl w:val="FDEC13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>
    <w:nsid w:val="1E6B1C59"/>
    <w:multiLevelType w:val="hybridMultilevel"/>
    <w:tmpl w:val="7EB6771C"/>
    <w:lvl w:ilvl="0" w:tplc="1AAA55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>
    <w:nsid w:val="1EB003B7"/>
    <w:multiLevelType w:val="hybridMultilevel"/>
    <w:tmpl w:val="60368B98"/>
    <w:lvl w:ilvl="0" w:tplc="74C073A2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58AE8CB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7">
    <w:nsid w:val="1F1E6B2C"/>
    <w:multiLevelType w:val="hybridMultilevel"/>
    <w:tmpl w:val="863886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>
    <w:nsid w:val="21351E0C"/>
    <w:multiLevelType w:val="hybridMultilevel"/>
    <w:tmpl w:val="EC089824"/>
    <w:lvl w:ilvl="0" w:tplc="6414B1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21544117"/>
    <w:multiLevelType w:val="hybridMultilevel"/>
    <w:tmpl w:val="8B861BAA"/>
    <w:lvl w:ilvl="0" w:tplc="0AB06E42">
      <w:start w:val="1"/>
      <w:numFmt w:val="bullet"/>
      <w:lvlText w:val=""/>
      <w:lvlJc w:val="left"/>
      <w:pPr>
        <w:tabs>
          <w:tab w:val="num" w:pos="340"/>
        </w:tabs>
        <w:ind w:left="510" w:hanging="170"/>
      </w:pPr>
      <w:rPr>
        <w:rFonts w:ascii="Symbol" w:hAnsi="Symbo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160">
    <w:nsid w:val="219D35CC"/>
    <w:multiLevelType w:val="hybridMultilevel"/>
    <w:tmpl w:val="0DD26C30"/>
    <w:name w:val="WW8Num1092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21F56D33"/>
    <w:multiLevelType w:val="hybridMultilevel"/>
    <w:tmpl w:val="18ACF04A"/>
    <w:lvl w:ilvl="0" w:tplc="5E80E9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220F5EA6"/>
    <w:multiLevelType w:val="hybridMultilevel"/>
    <w:tmpl w:val="9E9E9A80"/>
    <w:lvl w:ilvl="0" w:tplc="07EAE8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2221733E"/>
    <w:multiLevelType w:val="hybridMultilevel"/>
    <w:tmpl w:val="C55C1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4">
    <w:nsid w:val="24AE51F9"/>
    <w:multiLevelType w:val="hybridMultilevel"/>
    <w:tmpl w:val="0106C4D4"/>
    <w:lvl w:ilvl="0" w:tplc="58C26D6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5">
    <w:nsid w:val="26F239C4"/>
    <w:multiLevelType w:val="multilevel"/>
    <w:tmpl w:val="8A80CE28"/>
    <w:name w:val="WW8Num10743"/>
    <w:lvl w:ilvl="0">
      <w:start w:val="4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66">
    <w:nsid w:val="27B05405"/>
    <w:multiLevelType w:val="hybridMultilevel"/>
    <w:tmpl w:val="E56C2334"/>
    <w:lvl w:ilvl="0" w:tplc="0C10222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>
    <w:nsid w:val="27E941D8"/>
    <w:multiLevelType w:val="multilevel"/>
    <w:tmpl w:val="9ED01FEE"/>
    <w:name w:val="WW8Num1072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68">
    <w:nsid w:val="28B01AF8"/>
    <w:multiLevelType w:val="hybridMultilevel"/>
    <w:tmpl w:val="9A52D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28CA0301"/>
    <w:multiLevelType w:val="hybridMultilevel"/>
    <w:tmpl w:val="A0C88A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0">
    <w:nsid w:val="28FB6E4F"/>
    <w:multiLevelType w:val="hybridMultilevel"/>
    <w:tmpl w:val="1AB8526C"/>
    <w:lvl w:ilvl="0" w:tplc="D65AD8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2A86207A"/>
    <w:multiLevelType w:val="hybridMultilevel"/>
    <w:tmpl w:val="4426F280"/>
    <w:lvl w:ilvl="0" w:tplc="034493C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2B59223B"/>
    <w:multiLevelType w:val="hybridMultilevel"/>
    <w:tmpl w:val="F69EB90E"/>
    <w:lvl w:ilvl="0" w:tplc="66F407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2CAD15CC"/>
    <w:multiLevelType w:val="hybridMultilevel"/>
    <w:tmpl w:val="0B2ABA0C"/>
    <w:lvl w:ilvl="0" w:tplc="D8DE75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>
    <w:nsid w:val="2D5B2F9A"/>
    <w:multiLevelType w:val="hybridMultilevel"/>
    <w:tmpl w:val="CE9842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5">
    <w:nsid w:val="2E3F668F"/>
    <w:multiLevelType w:val="hybridMultilevel"/>
    <w:tmpl w:val="D5B2CDC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FFFFFFFF">
      <w:start w:val="3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>
    <w:nsid w:val="2E4F3870"/>
    <w:multiLevelType w:val="hybridMultilevel"/>
    <w:tmpl w:val="2CCC1D1E"/>
    <w:lvl w:ilvl="0" w:tplc="04150011">
      <w:start w:val="1"/>
      <w:numFmt w:val="decimal"/>
      <w:lvlText w:val="%1)"/>
      <w:lvlJc w:val="left"/>
      <w:pPr>
        <w:ind w:left="662" w:hanging="360"/>
      </w:p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77">
    <w:nsid w:val="2E6818D7"/>
    <w:multiLevelType w:val="hybridMultilevel"/>
    <w:tmpl w:val="373A3322"/>
    <w:lvl w:ilvl="0" w:tplc="495E29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2FAB7891"/>
    <w:multiLevelType w:val="hybridMultilevel"/>
    <w:tmpl w:val="25941F24"/>
    <w:lvl w:ilvl="0" w:tplc="2DF68D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30D22BC2"/>
    <w:multiLevelType w:val="hybridMultilevel"/>
    <w:tmpl w:val="18ACF04A"/>
    <w:lvl w:ilvl="0" w:tplc="5E80E9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31831ED1"/>
    <w:multiLevelType w:val="hybridMultilevel"/>
    <w:tmpl w:val="B8807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31CF14F6"/>
    <w:multiLevelType w:val="hybridMultilevel"/>
    <w:tmpl w:val="C10A21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>
    <w:nsid w:val="32801CB4"/>
    <w:multiLevelType w:val="multilevel"/>
    <w:tmpl w:val="3F8C2C64"/>
    <w:name w:val="WW8Num10933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83">
    <w:nsid w:val="341F4104"/>
    <w:multiLevelType w:val="hybridMultilevel"/>
    <w:tmpl w:val="B4FEE8D8"/>
    <w:lvl w:ilvl="0" w:tplc="265E3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345C70E8"/>
    <w:multiLevelType w:val="hybridMultilevel"/>
    <w:tmpl w:val="9E663EEE"/>
    <w:lvl w:ilvl="0" w:tplc="91225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>
    <w:nsid w:val="35A42528"/>
    <w:multiLevelType w:val="hybridMultilevel"/>
    <w:tmpl w:val="75F2644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6">
    <w:nsid w:val="361571C2"/>
    <w:multiLevelType w:val="hybridMultilevel"/>
    <w:tmpl w:val="E90C105C"/>
    <w:lvl w:ilvl="0" w:tplc="D7E863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366A31F6"/>
    <w:multiLevelType w:val="hybridMultilevel"/>
    <w:tmpl w:val="DBB07DA4"/>
    <w:lvl w:ilvl="0" w:tplc="BBAC3D1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>
    <w:nsid w:val="379D4C49"/>
    <w:multiLevelType w:val="multilevel"/>
    <w:tmpl w:val="CF9AE0E0"/>
    <w:name w:val="WW8Num1077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89">
    <w:nsid w:val="37B96411"/>
    <w:multiLevelType w:val="hybridMultilevel"/>
    <w:tmpl w:val="420E5F0E"/>
    <w:lvl w:ilvl="0" w:tplc="EC04E10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38834689"/>
    <w:multiLevelType w:val="hybridMultilevel"/>
    <w:tmpl w:val="0D723A7A"/>
    <w:lvl w:ilvl="0" w:tplc="2246380A">
      <w:start w:val="1"/>
      <w:numFmt w:val="lowerLetter"/>
      <w:lvlText w:val="%1)"/>
      <w:lvlJc w:val="left"/>
      <w:pPr>
        <w:tabs>
          <w:tab w:val="num" w:pos="1347"/>
        </w:tabs>
        <w:ind w:left="1347" w:hanging="267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91">
    <w:nsid w:val="3B83449C"/>
    <w:multiLevelType w:val="hybridMultilevel"/>
    <w:tmpl w:val="3DDEF9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>
    <w:nsid w:val="3C887777"/>
    <w:multiLevelType w:val="hybridMultilevel"/>
    <w:tmpl w:val="E0EEC4D6"/>
    <w:lvl w:ilvl="0" w:tplc="4444609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3">
    <w:nsid w:val="3DDD0A60"/>
    <w:multiLevelType w:val="hybridMultilevel"/>
    <w:tmpl w:val="81E6D01C"/>
    <w:name w:val="WW8Num1092224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4">
    <w:nsid w:val="3F9048BB"/>
    <w:multiLevelType w:val="hybridMultilevel"/>
    <w:tmpl w:val="096A85BC"/>
    <w:lvl w:ilvl="0" w:tplc="AFD8802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5">
    <w:nsid w:val="40A53494"/>
    <w:multiLevelType w:val="hybridMultilevel"/>
    <w:tmpl w:val="CDD28CB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40F25859"/>
    <w:multiLevelType w:val="hybridMultilevel"/>
    <w:tmpl w:val="FAA64F54"/>
    <w:lvl w:ilvl="0" w:tplc="DFE6F86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423B08EB"/>
    <w:multiLevelType w:val="hybridMultilevel"/>
    <w:tmpl w:val="B748BC56"/>
    <w:lvl w:ilvl="0" w:tplc="9D704C96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42A90403"/>
    <w:multiLevelType w:val="hybridMultilevel"/>
    <w:tmpl w:val="22AA199E"/>
    <w:name w:val="WW8Num1092223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>
    <w:nsid w:val="448553EE"/>
    <w:multiLevelType w:val="hybridMultilevel"/>
    <w:tmpl w:val="3AC6328C"/>
    <w:lvl w:ilvl="0" w:tplc="15302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44E5450C"/>
    <w:multiLevelType w:val="hybridMultilevel"/>
    <w:tmpl w:val="070CBB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454D6778"/>
    <w:multiLevelType w:val="hybridMultilevel"/>
    <w:tmpl w:val="56849968"/>
    <w:lvl w:ilvl="0" w:tplc="D636804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46130DAC"/>
    <w:multiLevelType w:val="hybridMultilevel"/>
    <w:tmpl w:val="8188E1EC"/>
    <w:lvl w:ilvl="0" w:tplc="CBBA4A5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D590AEDC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cs="Times New Roman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>
    <w:nsid w:val="48064B08"/>
    <w:multiLevelType w:val="multilevel"/>
    <w:tmpl w:val="E2685FE0"/>
    <w:name w:val="WW8Num1093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05">
    <w:nsid w:val="491270DB"/>
    <w:multiLevelType w:val="hybridMultilevel"/>
    <w:tmpl w:val="9B883456"/>
    <w:name w:val="WW8Num1092223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4A625E9B"/>
    <w:multiLevelType w:val="hybridMultilevel"/>
    <w:tmpl w:val="EFF05C98"/>
    <w:lvl w:ilvl="0" w:tplc="7B3087B2">
      <w:start w:val="1"/>
      <w:numFmt w:val="lowerLetter"/>
      <w:lvlText w:val="%1)"/>
      <w:lvlJc w:val="left"/>
      <w:pPr>
        <w:tabs>
          <w:tab w:val="num" w:pos="0"/>
        </w:tabs>
        <w:ind w:left="680" w:hanging="323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E42C2708">
      <w:start w:val="1"/>
      <w:numFmt w:val="lowerLetter"/>
      <w:lvlText w:val="%3)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7">
    <w:nsid w:val="4A9F024A"/>
    <w:multiLevelType w:val="hybridMultilevel"/>
    <w:tmpl w:val="16FAE34C"/>
    <w:name w:val="WW8Num1092223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>
    <w:nsid w:val="4AC7748D"/>
    <w:multiLevelType w:val="hybridMultilevel"/>
    <w:tmpl w:val="24D46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4ADE5988"/>
    <w:multiLevelType w:val="hybridMultilevel"/>
    <w:tmpl w:val="182EF39A"/>
    <w:lvl w:ilvl="0" w:tplc="4FFA8B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>
    <w:nsid w:val="4B0E1530"/>
    <w:multiLevelType w:val="hybridMultilevel"/>
    <w:tmpl w:val="45321716"/>
    <w:lvl w:ilvl="0" w:tplc="942860F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>
    <w:nsid w:val="4C075CDF"/>
    <w:multiLevelType w:val="hybridMultilevel"/>
    <w:tmpl w:val="4AB8F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2">
    <w:nsid w:val="50064CFD"/>
    <w:multiLevelType w:val="hybridMultilevel"/>
    <w:tmpl w:val="89D66480"/>
    <w:lvl w:ilvl="0" w:tplc="FA8675C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sz w:val="24"/>
        <w:szCs w:val="24"/>
      </w:rPr>
    </w:lvl>
    <w:lvl w:ilvl="1" w:tplc="BC3CCDBE">
      <w:start w:val="16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3">
    <w:nsid w:val="50796C6A"/>
    <w:multiLevelType w:val="hybridMultilevel"/>
    <w:tmpl w:val="151AC9D0"/>
    <w:lvl w:ilvl="0" w:tplc="B4A809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4">
    <w:nsid w:val="5090780C"/>
    <w:multiLevelType w:val="hybridMultilevel"/>
    <w:tmpl w:val="9CBA08FA"/>
    <w:lvl w:ilvl="0" w:tplc="0AB06E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5">
    <w:nsid w:val="50B04716"/>
    <w:multiLevelType w:val="hybridMultilevel"/>
    <w:tmpl w:val="D9D415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50C26D55"/>
    <w:multiLevelType w:val="hybridMultilevel"/>
    <w:tmpl w:val="BFBC421A"/>
    <w:lvl w:ilvl="0" w:tplc="6ABE5FD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51A73ADD"/>
    <w:multiLevelType w:val="hybridMultilevel"/>
    <w:tmpl w:val="D4823B7A"/>
    <w:lvl w:ilvl="0" w:tplc="60AC1B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51EE5311"/>
    <w:multiLevelType w:val="hybridMultilevel"/>
    <w:tmpl w:val="CF06BB14"/>
    <w:name w:val="WW8Num109222322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9">
    <w:nsid w:val="52A433E3"/>
    <w:multiLevelType w:val="hybridMultilevel"/>
    <w:tmpl w:val="997A59F0"/>
    <w:lvl w:ilvl="0" w:tplc="4424974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537870C3"/>
    <w:multiLevelType w:val="hybridMultilevel"/>
    <w:tmpl w:val="E98EA812"/>
    <w:name w:val="WW8Num10922232222222222223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>
    <w:nsid w:val="54655DBB"/>
    <w:multiLevelType w:val="hybridMultilevel"/>
    <w:tmpl w:val="2856EADE"/>
    <w:name w:val="WW8Num10922232222222222223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2">
    <w:nsid w:val="54771732"/>
    <w:multiLevelType w:val="hybridMultilevel"/>
    <w:tmpl w:val="2256A272"/>
    <w:name w:val="WW8Num1092223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3">
    <w:nsid w:val="54F337F8"/>
    <w:multiLevelType w:val="hybridMultilevel"/>
    <w:tmpl w:val="B5B2F292"/>
    <w:lvl w:ilvl="0" w:tplc="4A16A918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>
    <w:nsid w:val="55043AD2"/>
    <w:multiLevelType w:val="hybridMultilevel"/>
    <w:tmpl w:val="A2AC15E2"/>
    <w:lvl w:ilvl="0" w:tplc="E8CEB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552E14FF"/>
    <w:multiLevelType w:val="hybridMultilevel"/>
    <w:tmpl w:val="5CC66A34"/>
    <w:lvl w:ilvl="0" w:tplc="92E4A8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558C1ED9"/>
    <w:multiLevelType w:val="multilevel"/>
    <w:tmpl w:val="BF1E8EBE"/>
    <w:name w:val="WW8Num1092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27">
    <w:nsid w:val="55927ADB"/>
    <w:multiLevelType w:val="multilevel"/>
    <w:tmpl w:val="F19CA52A"/>
    <w:name w:val="WW8Num10742"/>
    <w:lvl w:ilvl="0">
      <w:start w:val="4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28">
    <w:nsid w:val="55F32370"/>
    <w:multiLevelType w:val="hybridMultilevel"/>
    <w:tmpl w:val="667E4F42"/>
    <w:name w:val="WW8Num10922232222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9">
    <w:nsid w:val="57017DFE"/>
    <w:multiLevelType w:val="hybridMultilevel"/>
    <w:tmpl w:val="7AF22A6E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0">
    <w:nsid w:val="5873011B"/>
    <w:multiLevelType w:val="multilevel"/>
    <w:tmpl w:val="8AD0BC48"/>
    <w:name w:val="WW8Num1076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31">
    <w:nsid w:val="588371D5"/>
    <w:multiLevelType w:val="hybridMultilevel"/>
    <w:tmpl w:val="CF3CB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597D4FB0"/>
    <w:multiLevelType w:val="hybridMultilevel"/>
    <w:tmpl w:val="CE067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5AA824F4"/>
    <w:multiLevelType w:val="multilevel"/>
    <w:tmpl w:val="C7A8261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4">
    <w:nsid w:val="5AFE1233"/>
    <w:multiLevelType w:val="hybridMultilevel"/>
    <w:tmpl w:val="88049770"/>
    <w:lvl w:ilvl="0" w:tplc="3168E6B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5">
    <w:nsid w:val="5C561EF9"/>
    <w:multiLevelType w:val="multilevel"/>
    <w:tmpl w:val="7AB026B4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28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788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236">
    <w:nsid w:val="5C7A703E"/>
    <w:multiLevelType w:val="hybridMultilevel"/>
    <w:tmpl w:val="0F904820"/>
    <w:lvl w:ilvl="0" w:tplc="52ACE5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5CF16284"/>
    <w:multiLevelType w:val="hybridMultilevel"/>
    <w:tmpl w:val="A670C6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8">
    <w:nsid w:val="5E0B1907"/>
    <w:multiLevelType w:val="hybridMultilevel"/>
    <w:tmpl w:val="9A66BE4C"/>
    <w:name w:val="WW8Num1092223222222222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5EB34982"/>
    <w:multiLevelType w:val="hybridMultilevel"/>
    <w:tmpl w:val="8732EFF6"/>
    <w:name w:val="WW8Num109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60056C47"/>
    <w:multiLevelType w:val="multilevel"/>
    <w:tmpl w:val="A4C22D9A"/>
    <w:name w:val="WW8Num1075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41">
    <w:nsid w:val="603931D6"/>
    <w:multiLevelType w:val="hybridMultilevel"/>
    <w:tmpl w:val="F96C59A2"/>
    <w:lvl w:ilvl="0" w:tplc="FBD6F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2">
    <w:nsid w:val="60764B6D"/>
    <w:multiLevelType w:val="hybridMultilevel"/>
    <w:tmpl w:val="C382FCFC"/>
    <w:name w:val="WW8Num1092223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>
    <w:nsid w:val="61F837B4"/>
    <w:multiLevelType w:val="multilevel"/>
    <w:tmpl w:val="1284BB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4">
    <w:nsid w:val="62E700A2"/>
    <w:multiLevelType w:val="hybridMultilevel"/>
    <w:tmpl w:val="3E0E3432"/>
    <w:lvl w:ilvl="0" w:tplc="E634D474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5">
    <w:nsid w:val="63284414"/>
    <w:multiLevelType w:val="hybridMultilevel"/>
    <w:tmpl w:val="00E23F46"/>
    <w:name w:val="WW8Num1092223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63365645"/>
    <w:multiLevelType w:val="hybridMultilevel"/>
    <w:tmpl w:val="AA0AD0F4"/>
    <w:lvl w:ilvl="0" w:tplc="45902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>
    <w:nsid w:val="64776D94"/>
    <w:multiLevelType w:val="hybridMultilevel"/>
    <w:tmpl w:val="3724D2EE"/>
    <w:name w:val="WW8Num10772"/>
    <w:lvl w:ilvl="0" w:tplc="07B4FB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648640AA"/>
    <w:multiLevelType w:val="hybridMultilevel"/>
    <w:tmpl w:val="FAB8F9DE"/>
    <w:lvl w:ilvl="0" w:tplc="C9266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64F2709E"/>
    <w:multiLevelType w:val="hybridMultilevel"/>
    <w:tmpl w:val="21841344"/>
    <w:lvl w:ilvl="0" w:tplc="2070C15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1">
      <w:start w:val="1"/>
      <w:numFmt w:val="decimal"/>
      <w:lvlText w:val="%7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0">
    <w:nsid w:val="657B78BD"/>
    <w:multiLevelType w:val="hybridMultilevel"/>
    <w:tmpl w:val="BFBC421A"/>
    <w:lvl w:ilvl="0" w:tplc="6ABE5FD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660E788A"/>
    <w:multiLevelType w:val="hybridMultilevel"/>
    <w:tmpl w:val="137846DA"/>
    <w:lvl w:ilvl="0" w:tplc="652A65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677A72BD"/>
    <w:multiLevelType w:val="hybridMultilevel"/>
    <w:tmpl w:val="F230A3FE"/>
    <w:lvl w:ilvl="0" w:tplc="A8786C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>
    <w:nsid w:val="689D0FB6"/>
    <w:multiLevelType w:val="hybridMultilevel"/>
    <w:tmpl w:val="F6EE8F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>
    <w:nsid w:val="68C806E7"/>
    <w:multiLevelType w:val="hybridMultilevel"/>
    <w:tmpl w:val="13D89FBE"/>
    <w:lvl w:ilvl="0" w:tplc="82E029C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5">
    <w:nsid w:val="69CB6DA7"/>
    <w:multiLevelType w:val="hybridMultilevel"/>
    <w:tmpl w:val="C2DE634A"/>
    <w:lvl w:ilvl="0" w:tplc="E90E60D2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>
    <w:nsid w:val="69E11E29"/>
    <w:multiLevelType w:val="hybridMultilevel"/>
    <w:tmpl w:val="7644B49E"/>
    <w:lvl w:ilvl="0" w:tplc="16B228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8">
    <w:nsid w:val="6CB53540"/>
    <w:multiLevelType w:val="hybridMultilevel"/>
    <w:tmpl w:val="3078D6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6D03542F"/>
    <w:multiLevelType w:val="hybridMultilevel"/>
    <w:tmpl w:val="AFF0F7D0"/>
    <w:lvl w:ilvl="0" w:tplc="5CD2545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6E4E7B0E"/>
    <w:multiLevelType w:val="hybridMultilevel"/>
    <w:tmpl w:val="259E6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>
    <w:nsid w:val="6EB90FCC"/>
    <w:multiLevelType w:val="hybridMultilevel"/>
    <w:tmpl w:val="E6701D0E"/>
    <w:lvl w:ilvl="0" w:tplc="EC62F2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70AE1747"/>
    <w:multiLevelType w:val="hybridMultilevel"/>
    <w:tmpl w:val="06509088"/>
    <w:lvl w:ilvl="0" w:tplc="DFA07A2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A888FC">
      <w:start w:val="2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BAE2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3">
    <w:nsid w:val="70DE4C97"/>
    <w:multiLevelType w:val="hybridMultilevel"/>
    <w:tmpl w:val="FC920884"/>
    <w:name w:val="WW8Num10922232222222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4">
    <w:nsid w:val="71F7673A"/>
    <w:multiLevelType w:val="hybridMultilevel"/>
    <w:tmpl w:val="AFBC2A92"/>
    <w:lvl w:ilvl="0" w:tplc="E2A800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5">
    <w:nsid w:val="72F3220C"/>
    <w:multiLevelType w:val="hybridMultilevel"/>
    <w:tmpl w:val="8786C07C"/>
    <w:lvl w:ilvl="0" w:tplc="D6EA4956">
      <w:start w:val="3"/>
      <w:numFmt w:val="bullet"/>
      <w:lvlText w:val=""/>
      <w:lvlJc w:val="left"/>
      <w:pPr>
        <w:tabs>
          <w:tab w:val="num" w:pos="357"/>
        </w:tabs>
        <w:ind w:left="714" w:hanging="357"/>
      </w:pPr>
      <w:rPr>
        <w:rFonts w:ascii="Wingdings" w:hAnsi="Wingdings" w:cs="Times New Roman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6">
    <w:nsid w:val="73DE6707"/>
    <w:multiLevelType w:val="multilevel"/>
    <w:tmpl w:val="F4BA1584"/>
    <w:name w:val="WW8Num1094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67">
    <w:nsid w:val="74054778"/>
    <w:multiLevelType w:val="hybridMultilevel"/>
    <w:tmpl w:val="2BBC2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8">
    <w:nsid w:val="74B33C17"/>
    <w:multiLevelType w:val="hybridMultilevel"/>
    <w:tmpl w:val="EBCC873A"/>
    <w:lvl w:ilvl="0" w:tplc="80DC12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>
    <w:nsid w:val="74E95292"/>
    <w:multiLevelType w:val="hybridMultilevel"/>
    <w:tmpl w:val="5F7ECC1E"/>
    <w:name w:val="WW8Num1092223222222222222"/>
    <w:lvl w:ilvl="0" w:tplc="46766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>
    <w:nsid w:val="75323FEA"/>
    <w:multiLevelType w:val="multilevel"/>
    <w:tmpl w:val="3E8CD292"/>
    <w:name w:val="WW8Num1073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71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2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7A1B21EE"/>
    <w:multiLevelType w:val="hybridMultilevel"/>
    <w:tmpl w:val="9DFA1A8C"/>
    <w:name w:val="WW8Num10922232222222222223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>
    <w:nsid w:val="7BEB4224"/>
    <w:multiLevelType w:val="hybridMultilevel"/>
    <w:tmpl w:val="550C01CC"/>
    <w:lvl w:ilvl="0" w:tplc="CF8487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7D700DA0"/>
    <w:multiLevelType w:val="hybridMultilevel"/>
    <w:tmpl w:val="EF26109A"/>
    <w:name w:val="WW8Num109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6">
    <w:nsid w:val="7D882F94"/>
    <w:multiLevelType w:val="hybridMultilevel"/>
    <w:tmpl w:val="0284E758"/>
    <w:lvl w:ilvl="0" w:tplc="E2A800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7">
    <w:nsid w:val="7DB270CB"/>
    <w:multiLevelType w:val="hybridMultilevel"/>
    <w:tmpl w:val="B7FA71C6"/>
    <w:name w:val="WW8Num1092223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7E48706A"/>
    <w:multiLevelType w:val="hybridMultilevel"/>
    <w:tmpl w:val="ACF26DF2"/>
    <w:lvl w:ilvl="0" w:tplc="3B84C8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7F3D2D5E"/>
    <w:multiLevelType w:val="hybridMultilevel"/>
    <w:tmpl w:val="6034417E"/>
    <w:name w:val="WW8Num1092224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0">
    <w:nsid w:val="7F412D57"/>
    <w:multiLevelType w:val="hybridMultilevel"/>
    <w:tmpl w:val="50D21AFE"/>
    <w:lvl w:ilvl="0" w:tplc="AD1CAF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1">
    <w:nsid w:val="7F9C6A15"/>
    <w:multiLevelType w:val="hybridMultilevel"/>
    <w:tmpl w:val="0106870E"/>
    <w:name w:val="WW8Num1092223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87"/>
  </w:num>
  <w:num w:numId="4">
    <w:abstractNumId w:val="159"/>
  </w:num>
  <w:num w:numId="5">
    <w:abstractNumId w:val="180"/>
  </w:num>
  <w:num w:numId="6">
    <w:abstractNumId w:val="152"/>
  </w:num>
  <w:num w:numId="7">
    <w:abstractNumId w:val="280"/>
  </w:num>
  <w:num w:numId="8">
    <w:abstractNumId w:val="235"/>
  </w:num>
  <w:num w:numId="9">
    <w:abstractNumId w:val="234"/>
  </w:num>
  <w:num w:numId="10">
    <w:abstractNumId w:val="237"/>
  </w:num>
  <w:num w:numId="11">
    <w:abstractNumId w:val="253"/>
  </w:num>
  <w:num w:numId="12">
    <w:abstractNumId w:val="166"/>
  </w:num>
  <w:num w:numId="13">
    <w:abstractNumId w:val="206"/>
  </w:num>
  <w:num w:numId="14">
    <w:abstractNumId w:val="138"/>
  </w:num>
  <w:num w:numId="15">
    <w:abstractNumId w:val="192"/>
  </w:num>
  <w:num w:numId="16">
    <w:abstractNumId w:val="262"/>
  </w:num>
  <w:num w:numId="17">
    <w:abstractNumId w:val="175"/>
  </w:num>
  <w:num w:numId="18">
    <w:abstractNumId w:val="249"/>
  </w:num>
  <w:num w:numId="19">
    <w:abstractNumId w:val="194"/>
  </w:num>
  <w:num w:numId="20">
    <w:abstractNumId w:val="164"/>
  </w:num>
  <w:num w:numId="21">
    <w:abstractNumId w:val="190"/>
  </w:num>
  <w:num w:numId="22">
    <w:abstractNumId w:val="265"/>
  </w:num>
  <w:num w:numId="23">
    <w:abstractNumId w:val="212"/>
  </w:num>
  <w:num w:numId="24">
    <w:abstractNumId w:val="257"/>
  </w:num>
  <w:num w:numId="25">
    <w:abstractNumId w:val="272"/>
  </w:num>
  <w:num w:numId="26">
    <w:abstractNumId w:val="131"/>
  </w:num>
  <w:num w:numId="27">
    <w:abstractNumId w:val="137"/>
  </w:num>
  <w:num w:numId="28">
    <w:abstractNumId w:val="155"/>
  </w:num>
  <w:num w:numId="29">
    <w:abstractNumId w:val="173"/>
  </w:num>
  <w:num w:numId="30">
    <w:abstractNumId w:val="217"/>
  </w:num>
  <w:num w:numId="31">
    <w:abstractNumId w:val="171"/>
  </w:num>
  <w:num w:numId="32">
    <w:abstractNumId w:val="147"/>
  </w:num>
  <w:num w:numId="33">
    <w:abstractNumId w:val="229"/>
  </w:num>
  <w:num w:numId="34">
    <w:abstractNumId w:val="123"/>
  </w:num>
  <w:num w:numId="35">
    <w:abstractNumId w:val="157"/>
  </w:num>
  <w:num w:numId="36">
    <w:abstractNumId w:val="169"/>
  </w:num>
  <w:num w:numId="37">
    <w:abstractNumId w:val="233"/>
  </w:num>
  <w:num w:numId="38">
    <w:abstractNumId w:val="168"/>
  </w:num>
  <w:num w:numId="39">
    <w:abstractNumId w:val="174"/>
  </w:num>
  <w:num w:numId="40">
    <w:abstractNumId w:val="231"/>
  </w:num>
  <w:num w:numId="41">
    <w:abstractNumId w:val="163"/>
  </w:num>
  <w:num w:numId="42">
    <w:abstractNumId w:val="203"/>
  </w:num>
  <w:num w:numId="43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7"/>
  </w:num>
  <w:num w:numId="45">
    <w:abstractNumId w:val="271"/>
  </w:num>
  <w:num w:numId="46">
    <w:abstractNumId w:val="264"/>
  </w:num>
  <w:num w:numId="47">
    <w:abstractNumId w:val="133"/>
  </w:num>
  <w:num w:numId="48">
    <w:abstractNumId w:val="195"/>
  </w:num>
  <w:num w:numId="49">
    <w:abstractNumId w:val="156"/>
  </w:num>
  <w:num w:numId="50">
    <w:abstractNumId w:val="184"/>
  </w:num>
  <w:num w:numId="51">
    <w:abstractNumId w:val="183"/>
  </w:num>
  <w:num w:numId="52">
    <w:abstractNumId w:val="248"/>
  </w:num>
  <w:num w:numId="53">
    <w:abstractNumId w:val="145"/>
  </w:num>
  <w:num w:numId="54">
    <w:abstractNumId w:val="224"/>
  </w:num>
  <w:num w:numId="55">
    <w:abstractNumId w:val="151"/>
  </w:num>
  <w:num w:numId="56">
    <w:abstractNumId w:val="162"/>
  </w:num>
  <w:num w:numId="57">
    <w:abstractNumId w:val="278"/>
  </w:num>
  <w:num w:numId="58">
    <w:abstractNumId w:val="256"/>
  </w:num>
  <w:num w:numId="59">
    <w:abstractNumId w:val="268"/>
  </w:num>
  <w:num w:numId="60">
    <w:abstractNumId w:val="261"/>
  </w:num>
  <w:num w:numId="61">
    <w:abstractNumId w:val="200"/>
  </w:num>
  <w:num w:numId="62">
    <w:abstractNumId w:val="129"/>
  </w:num>
  <w:num w:numId="63">
    <w:abstractNumId w:val="153"/>
  </w:num>
  <w:num w:numId="64">
    <w:abstractNumId w:val="243"/>
  </w:num>
  <w:num w:numId="65">
    <w:abstractNumId w:val="170"/>
  </w:num>
  <w:num w:numId="66">
    <w:abstractNumId w:val="198"/>
  </w:num>
  <w:num w:numId="67">
    <w:abstractNumId w:val="202"/>
  </w:num>
  <w:num w:numId="68">
    <w:abstractNumId w:val="186"/>
  </w:num>
  <w:num w:numId="69">
    <w:abstractNumId w:val="251"/>
  </w:num>
  <w:num w:numId="70">
    <w:abstractNumId w:val="276"/>
  </w:num>
  <w:num w:numId="71">
    <w:abstractNumId w:val="246"/>
  </w:num>
  <w:num w:numId="72">
    <w:abstractNumId w:val="158"/>
  </w:num>
  <w:num w:numId="73">
    <w:abstractNumId w:val="236"/>
  </w:num>
  <w:num w:numId="74">
    <w:abstractNumId w:val="232"/>
  </w:num>
  <w:num w:numId="75">
    <w:abstractNumId w:val="208"/>
  </w:num>
  <w:num w:numId="76">
    <w:abstractNumId w:val="178"/>
  </w:num>
  <w:num w:numId="77">
    <w:abstractNumId w:val="210"/>
  </w:num>
  <w:num w:numId="78">
    <w:abstractNumId w:val="241"/>
  </w:num>
  <w:num w:numId="79">
    <w:abstractNumId w:val="213"/>
  </w:num>
  <w:num w:numId="80">
    <w:abstractNumId w:val="260"/>
  </w:num>
  <w:num w:numId="81">
    <w:abstractNumId w:val="244"/>
  </w:num>
  <w:num w:numId="82">
    <w:abstractNumId w:val="267"/>
  </w:num>
  <w:num w:numId="83">
    <w:abstractNumId w:val="216"/>
  </w:num>
  <w:num w:numId="84">
    <w:abstractNumId w:val="223"/>
  </w:num>
  <w:num w:numId="85">
    <w:abstractNumId w:val="130"/>
  </w:num>
  <w:num w:numId="86">
    <w:abstractNumId w:val="181"/>
  </w:num>
  <w:num w:numId="87">
    <w:abstractNumId w:val="215"/>
  </w:num>
  <w:num w:numId="88">
    <w:abstractNumId w:val="176"/>
  </w:num>
  <w:num w:numId="89">
    <w:abstractNumId w:val="259"/>
  </w:num>
  <w:num w:numId="90">
    <w:abstractNumId w:val="274"/>
  </w:num>
  <w:num w:numId="91">
    <w:abstractNumId w:val="161"/>
  </w:num>
  <w:num w:numId="92">
    <w:abstractNumId w:val="177"/>
  </w:num>
  <w:num w:numId="93">
    <w:abstractNumId w:val="154"/>
  </w:num>
  <w:num w:numId="94">
    <w:abstractNumId w:val="140"/>
  </w:num>
  <w:num w:numId="95">
    <w:abstractNumId w:val="214"/>
  </w:num>
  <w:num w:numId="96">
    <w:abstractNumId w:val="142"/>
  </w:num>
  <w:num w:numId="97">
    <w:abstractNumId w:val="201"/>
  </w:num>
  <w:num w:numId="98">
    <w:abstractNumId w:val="211"/>
  </w:num>
  <w:num w:numId="99">
    <w:abstractNumId w:val="258"/>
  </w:num>
  <w:num w:numId="100">
    <w:abstractNumId w:val="185"/>
  </w:num>
  <w:num w:numId="101">
    <w:abstractNumId w:val="141"/>
  </w:num>
  <w:num w:numId="102">
    <w:abstractNumId w:val="144"/>
  </w:num>
  <w:num w:numId="103">
    <w:abstractNumId w:val="219"/>
  </w:num>
  <w:num w:numId="104">
    <w:abstractNumId w:val="179"/>
  </w:num>
  <w:num w:numId="105">
    <w:abstractNumId w:val="250"/>
  </w:num>
  <w:num w:numId="106">
    <w:abstractNumId w:val="136"/>
  </w:num>
  <w:num w:numId="107">
    <w:abstractNumId w:val="172"/>
  </w:num>
  <w:num w:numId="108">
    <w:abstractNumId w:val="125"/>
  </w:num>
  <w:num w:numId="109">
    <w:abstractNumId w:val="189"/>
  </w:num>
  <w:num w:numId="110">
    <w:abstractNumId w:val="196"/>
  </w:num>
  <w:num w:numId="111">
    <w:abstractNumId w:val="255"/>
  </w:num>
  <w:num w:numId="112">
    <w:abstractNumId w:val="252"/>
  </w:num>
  <w:num w:numId="113">
    <w:abstractNumId w:val="191"/>
  </w:num>
  <w:num w:numId="114">
    <w:abstractNumId w:val="254"/>
  </w:num>
  <w:num w:numId="115">
    <w:abstractNumId w:val="225"/>
  </w:num>
  <w:num w:numId="116">
    <w:abstractNumId w:val="209"/>
  </w:num>
  <w:num w:numId="117">
    <w:abstractNumId w:val="150"/>
  </w:num>
  <w:numIdMacAtCleanup w:val="1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0000"/>
  <w:defaultTabStop w:val="708"/>
  <w:hyphenationZone w:val="425"/>
  <w:defaultTableStyle w:val="Normalny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FD063A"/>
    <w:rsid w:val="000007FB"/>
    <w:rsid w:val="00001120"/>
    <w:rsid w:val="00001C00"/>
    <w:rsid w:val="00003384"/>
    <w:rsid w:val="0000376D"/>
    <w:rsid w:val="000057AB"/>
    <w:rsid w:val="00005A78"/>
    <w:rsid w:val="00005E79"/>
    <w:rsid w:val="00006375"/>
    <w:rsid w:val="0001196C"/>
    <w:rsid w:val="00013091"/>
    <w:rsid w:val="00014102"/>
    <w:rsid w:val="000155D6"/>
    <w:rsid w:val="00016182"/>
    <w:rsid w:val="00016BE5"/>
    <w:rsid w:val="000207AF"/>
    <w:rsid w:val="0002102F"/>
    <w:rsid w:val="00021BEE"/>
    <w:rsid w:val="00021FA7"/>
    <w:rsid w:val="00023116"/>
    <w:rsid w:val="000250B7"/>
    <w:rsid w:val="00025501"/>
    <w:rsid w:val="000272DC"/>
    <w:rsid w:val="0002744F"/>
    <w:rsid w:val="0002786B"/>
    <w:rsid w:val="00031AFD"/>
    <w:rsid w:val="000323FC"/>
    <w:rsid w:val="000349BD"/>
    <w:rsid w:val="00036FE6"/>
    <w:rsid w:val="00040A01"/>
    <w:rsid w:val="00041FDA"/>
    <w:rsid w:val="00043178"/>
    <w:rsid w:val="00046790"/>
    <w:rsid w:val="000469D5"/>
    <w:rsid w:val="00047F95"/>
    <w:rsid w:val="000510A5"/>
    <w:rsid w:val="00053033"/>
    <w:rsid w:val="000531AA"/>
    <w:rsid w:val="000543E0"/>
    <w:rsid w:val="00055325"/>
    <w:rsid w:val="0005633D"/>
    <w:rsid w:val="00060810"/>
    <w:rsid w:val="00061B32"/>
    <w:rsid w:val="0006520B"/>
    <w:rsid w:val="000661B1"/>
    <w:rsid w:val="00067FDC"/>
    <w:rsid w:val="00072075"/>
    <w:rsid w:val="00073338"/>
    <w:rsid w:val="00074B44"/>
    <w:rsid w:val="00074D14"/>
    <w:rsid w:val="000762EB"/>
    <w:rsid w:val="00077E59"/>
    <w:rsid w:val="00080FAE"/>
    <w:rsid w:val="000818B6"/>
    <w:rsid w:val="00081CFD"/>
    <w:rsid w:val="00083EDB"/>
    <w:rsid w:val="00084C04"/>
    <w:rsid w:val="00085865"/>
    <w:rsid w:val="00086938"/>
    <w:rsid w:val="00087ED0"/>
    <w:rsid w:val="000915B9"/>
    <w:rsid w:val="00091A68"/>
    <w:rsid w:val="00092DC6"/>
    <w:rsid w:val="000945D0"/>
    <w:rsid w:val="000945DB"/>
    <w:rsid w:val="00095F73"/>
    <w:rsid w:val="0009661F"/>
    <w:rsid w:val="000A0528"/>
    <w:rsid w:val="000A0BE7"/>
    <w:rsid w:val="000A49CA"/>
    <w:rsid w:val="000A4C0F"/>
    <w:rsid w:val="000A7E80"/>
    <w:rsid w:val="000B0825"/>
    <w:rsid w:val="000B21D8"/>
    <w:rsid w:val="000B3AE6"/>
    <w:rsid w:val="000B5AC2"/>
    <w:rsid w:val="000B6C23"/>
    <w:rsid w:val="000B7F94"/>
    <w:rsid w:val="000C176C"/>
    <w:rsid w:val="000C33B0"/>
    <w:rsid w:val="000C416C"/>
    <w:rsid w:val="000C4AB6"/>
    <w:rsid w:val="000C5823"/>
    <w:rsid w:val="000C692D"/>
    <w:rsid w:val="000C7D68"/>
    <w:rsid w:val="000C7E3E"/>
    <w:rsid w:val="000D0754"/>
    <w:rsid w:val="000D3057"/>
    <w:rsid w:val="000D3EF1"/>
    <w:rsid w:val="000D742B"/>
    <w:rsid w:val="000E0C9D"/>
    <w:rsid w:val="000E2129"/>
    <w:rsid w:val="000E26C1"/>
    <w:rsid w:val="000E3478"/>
    <w:rsid w:val="000E5AB2"/>
    <w:rsid w:val="000E7606"/>
    <w:rsid w:val="000F052A"/>
    <w:rsid w:val="000F0904"/>
    <w:rsid w:val="000F0A6E"/>
    <w:rsid w:val="000F1098"/>
    <w:rsid w:val="000F13A3"/>
    <w:rsid w:val="000F1BA0"/>
    <w:rsid w:val="000F1C1B"/>
    <w:rsid w:val="000F25B6"/>
    <w:rsid w:val="000F32F0"/>
    <w:rsid w:val="000F346F"/>
    <w:rsid w:val="000F4F2A"/>
    <w:rsid w:val="000F6346"/>
    <w:rsid w:val="000F7417"/>
    <w:rsid w:val="000F7EA0"/>
    <w:rsid w:val="00101036"/>
    <w:rsid w:val="00103A3E"/>
    <w:rsid w:val="00103C29"/>
    <w:rsid w:val="00103D3F"/>
    <w:rsid w:val="00104E73"/>
    <w:rsid w:val="001056AB"/>
    <w:rsid w:val="001077CC"/>
    <w:rsid w:val="001116F9"/>
    <w:rsid w:val="00112C4B"/>
    <w:rsid w:val="001138F4"/>
    <w:rsid w:val="00114954"/>
    <w:rsid w:val="00117398"/>
    <w:rsid w:val="00120BD6"/>
    <w:rsid w:val="00121960"/>
    <w:rsid w:val="00123742"/>
    <w:rsid w:val="00124360"/>
    <w:rsid w:val="001263A5"/>
    <w:rsid w:val="001268AB"/>
    <w:rsid w:val="00126951"/>
    <w:rsid w:val="00130C68"/>
    <w:rsid w:val="00133D1C"/>
    <w:rsid w:val="00134599"/>
    <w:rsid w:val="00134F42"/>
    <w:rsid w:val="00135BB4"/>
    <w:rsid w:val="0014309F"/>
    <w:rsid w:val="00144137"/>
    <w:rsid w:val="00144C0B"/>
    <w:rsid w:val="00146ABE"/>
    <w:rsid w:val="001470A4"/>
    <w:rsid w:val="0015123B"/>
    <w:rsid w:val="00151575"/>
    <w:rsid w:val="00151FAD"/>
    <w:rsid w:val="00152578"/>
    <w:rsid w:val="0015292D"/>
    <w:rsid w:val="00155EA7"/>
    <w:rsid w:val="00156AE4"/>
    <w:rsid w:val="001578FD"/>
    <w:rsid w:val="00157FEC"/>
    <w:rsid w:val="001602D1"/>
    <w:rsid w:val="001620C0"/>
    <w:rsid w:val="00163D9F"/>
    <w:rsid w:val="00164338"/>
    <w:rsid w:val="00164A42"/>
    <w:rsid w:val="00165DE8"/>
    <w:rsid w:val="00167BE1"/>
    <w:rsid w:val="001707AB"/>
    <w:rsid w:val="00172F4B"/>
    <w:rsid w:val="001750D2"/>
    <w:rsid w:val="001751A2"/>
    <w:rsid w:val="0017542F"/>
    <w:rsid w:val="00176170"/>
    <w:rsid w:val="00176E43"/>
    <w:rsid w:val="00177A03"/>
    <w:rsid w:val="00181839"/>
    <w:rsid w:val="00181A7C"/>
    <w:rsid w:val="0018420B"/>
    <w:rsid w:val="001845C1"/>
    <w:rsid w:val="0018497D"/>
    <w:rsid w:val="00184BF6"/>
    <w:rsid w:val="00184E34"/>
    <w:rsid w:val="001913F9"/>
    <w:rsid w:val="00191AAD"/>
    <w:rsid w:val="001922F0"/>
    <w:rsid w:val="00192429"/>
    <w:rsid w:val="00194E9A"/>
    <w:rsid w:val="00195957"/>
    <w:rsid w:val="00195B86"/>
    <w:rsid w:val="00196D35"/>
    <w:rsid w:val="001A0FFD"/>
    <w:rsid w:val="001A2866"/>
    <w:rsid w:val="001A30A7"/>
    <w:rsid w:val="001A4400"/>
    <w:rsid w:val="001A4951"/>
    <w:rsid w:val="001A50CC"/>
    <w:rsid w:val="001A583B"/>
    <w:rsid w:val="001A6B03"/>
    <w:rsid w:val="001A6D15"/>
    <w:rsid w:val="001B0EAD"/>
    <w:rsid w:val="001B294A"/>
    <w:rsid w:val="001B31D9"/>
    <w:rsid w:val="001B3ED2"/>
    <w:rsid w:val="001B617C"/>
    <w:rsid w:val="001B6CF0"/>
    <w:rsid w:val="001B7A66"/>
    <w:rsid w:val="001C40E1"/>
    <w:rsid w:val="001C53DB"/>
    <w:rsid w:val="001C7940"/>
    <w:rsid w:val="001D0FC6"/>
    <w:rsid w:val="001D29F2"/>
    <w:rsid w:val="001D2F58"/>
    <w:rsid w:val="001D32F6"/>
    <w:rsid w:val="001D583B"/>
    <w:rsid w:val="001E3E9D"/>
    <w:rsid w:val="001E42A7"/>
    <w:rsid w:val="001E51E4"/>
    <w:rsid w:val="001E70E8"/>
    <w:rsid w:val="001E7ED1"/>
    <w:rsid w:val="001F0DAC"/>
    <w:rsid w:val="001F28B8"/>
    <w:rsid w:val="001F44E6"/>
    <w:rsid w:val="001F5D17"/>
    <w:rsid w:val="001F7688"/>
    <w:rsid w:val="00200FBB"/>
    <w:rsid w:val="00202802"/>
    <w:rsid w:val="00203633"/>
    <w:rsid w:val="002103ED"/>
    <w:rsid w:val="00211492"/>
    <w:rsid w:val="002130E2"/>
    <w:rsid w:val="0021378B"/>
    <w:rsid w:val="00215CDB"/>
    <w:rsid w:val="00215E9D"/>
    <w:rsid w:val="002162CC"/>
    <w:rsid w:val="002165AB"/>
    <w:rsid w:val="00216ADE"/>
    <w:rsid w:val="00217B43"/>
    <w:rsid w:val="002206FC"/>
    <w:rsid w:val="002208CA"/>
    <w:rsid w:val="00221785"/>
    <w:rsid w:val="00221794"/>
    <w:rsid w:val="00222C5F"/>
    <w:rsid w:val="00226F1C"/>
    <w:rsid w:val="00227525"/>
    <w:rsid w:val="00231D72"/>
    <w:rsid w:val="002326EB"/>
    <w:rsid w:val="002351B2"/>
    <w:rsid w:val="0023560F"/>
    <w:rsid w:val="002366B4"/>
    <w:rsid w:val="002377A7"/>
    <w:rsid w:val="00242F94"/>
    <w:rsid w:val="00243215"/>
    <w:rsid w:val="00246E02"/>
    <w:rsid w:val="00247050"/>
    <w:rsid w:val="00250D75"/>
    <w:rsid w:val="0025256C"/>
    <w:rsid w:val="00252CF9"/>
    <w:rsid w:val="00254AC7"/>
    <w:rsid w:val="00255101"/>
    <w:rsid w:val="0025555D"/>
    <w:rsid w:val="002559C2"/>
    <w:rsid w:val="00257266"/>
    <w:rsid w:val="00257ED4"/>
    <w:rsid w:val="00260B5C"/>
    <w:rsid w:val="002679B4"/>
    <w:rsid w:val="0027023A"/>
    <w:rsid w:val="00270626"/>
    <w:rsid w:val="002714BC"/>
    <w:rsid w:val="00271E01"/>
    <w:rsid w:val="00277879"/>
    <w:rsid w:val="00281513"/>
    <w:rsid w:val="00281B44"/>
    <w:rsid w:val="00282464"/>
    <w:rsid w:val="00284149"/>
    <w:rsid w:val="00287549"/>
    <w:rsid w:val="002921CF"/>
    <w:rsid w:val="00292832"/>
    <w:rsid w:val="00292B3A"/>
    <w:rsid w:val="00292C29"/>
    <w:rsid w:val="00292D91"/>
    <w:rsid w:val="002932FD"/>
    <w:rsid w:val="00294329"/>
    <w:rsid w:val="00295EA0"/>
    <w:rsid w:val="002962DC"/>
    <w:rsid w:val="00296879"/>
    <w:rsid w:val="002A1530"/>
    <w:rsid w:val="002B1226"/>
    <w:rsid w:val="002B26D4"/>
    <w:rsid w:val="002B2A08"/>
    <w:rsid w:val="002B2D1F"/>
    <w:rsid w:val="002C2841"/>
    <w:rsid w:val="002C292C"/>
    <w:rsid w:val="002C405E"/>
    <w:rsid w:val="002C578D"/>
    <w:rsid w:val="002C6519"/>
    <w:rsid w:val="002C7218"/>
    <w:rsid w:val="002C7939"/>
    <w:rsid w:val="002C7F5A"/>
    <w:rsid w:val="002D12CA"/>
    <w:rsid w:val="002D1376"/>
    <w:rsid w:val="002D325E"/>
    <w:rsid w:val="002D3549"/>
    <w:rsid w:val="002D3576"/>
    <w:rsid w:val="002D3875"/>
    <w:rsid w:val="002D438C"/>
    <w:rsid w:val="002D47CD"/>
    <w:rsid w:val="002D5286"/>
    <w:rsid w:val="002E23E1"/>
    <w:rsid w:val="002E6A5D"/>
    <w:rsid w:val="002F3C13"/>
    <w:rsid w:val="002F50AE"/>
    <w:rsid w:val="002F61C4"/>
    <w:rsid w:val="002F7C8F"/>
    <w:rsid w:val="00301482"/>
    <w:rsid w:val="00301728"/>
    <w:rsid w:val="00301C14"/>
    <w:rsid w:val="003030D8"/>
    <w:rsid w:val="00303966"/>
    <w:rsid w:val="00303E61"/>
    <w:rsid w:val="00305214"/>
    <w:rsid w:val="00305D93"/>
    <w:rsid w:val="00306096"/>
    <w:rsid w:val="00310012"/>
    <w:rsid w:val="0031093F"/>
    <w:rsid w:val="00312394"/>
    <w:rsid w:val="00312A39"/>
    <w:rsid w:val="00313F77"/>
    <w:rsid w:val="0031567C"/>
    <w:rsid w:val="0031778E"/>
    <w:rsid w:val="00321E2C"/>
    <w:rsid w:val="0032506B"/>
    <w:rsid w:val="00327726"/>
    <w:rsid w:val="003308E6"/>
    <w:rsid w:val="00330B5B"/>
    <w:rsid w:val="003324AB"/>
    <w:rsid w:val="003357C0"/>
    <w:rsid w:val="00335B06"/>
    <w:rsid w:val="003363A1"/>
    <w:rsid w:val="00336B4F"/>
    <w:rsid w:val="00340C46"/>
    <w:rsid w:val="00341F32"/>
    <w:rsid w:val="00344274"/>
    <w:rsid w:val="00344E41"/>
    <w:rsid w:val="00345339"/>
    <w:rsid w:val="00347659"/>
    <w:rsid w:val="00350ED5"/>
    <w:rsid w:val="00351753"/>
    <w:rsid w:val="00354961"/>
    <w:rsid w:val="00354E12"/>
    <w:rsid w:val="00355108"/>
    <w:rsid w:val="0035630C"/>
    <w:rsid w:val="0036136F"/>
    <w:rsid w:val="003632C3"/>
    <w:rsid w:val="003645BF"/>
    <w:rsid w:val="00366B59"/>
    <w:rsid w:val="00367093"/>
    <w:rsid w:val="00367329"/>
    <w:rsid w:val="003704BF"/>
    <w:rsid w:val="00372603"/>
    <w:rsid w:val="00372803"/>
    <w:rsid w:val="00373439"/>
    <w:rsid w:val="00374540"/>
    <w:rsid w:val="0037636E"/>
    <w:rsid w:val="00376CC9"/>
    <w:rsid w:val="00377801"/>
    <w:rsid w:val="00377EEA"/>
    <w:rsid w:val="003814DE"/>
    <w:rsid w:val="0038327A"/>
    <w:rsid w:val="00392130"/>
    <w:rsid w:val="00393EB1"/>
    <w:rsid w:val="0039463B"/>
    <w:rsid w:val="00395BA3"/>
    <w:rsid w:val="003963DA"/>
    <w:rsid w:val="0039666A"/>
    <w:rsid w:val="00397E7D"/>
    <w:rsid w:val="003A0423"/>
    <w:rsid w:val="003A2107"/>
    <w:rsid w:val="003A43F8"/>
    <w:rsid w:val="003A4EDE"/>
    <w:rsid w:val="003A64A7"/>
    <w:rsid w:val="003B3182"/>
    <w:rsid w:val="003B4297"/>
    <w:rsid w:val="003B48B4"/>
    <w:rsid w:val="003B6EB8"/>
    <w:rsid w:val="003C3E64"/>
    <w:rsid w:val="003C3F6A"/>
    <w:rsid w:val="003C503F"/>
    <w:rsid w:val="003C50D5"/>
    <w:rsid w:val="003C5E14"/>
    <w:rsid w:val="003C6434"/>
    <w:rsid w:val="003C67B3"/>
    <w:rsid w:val="003C6F3F"/>
    <w:rsid w:val="003D0232"/>
    <w:rsid w:val="003D1E2C"/>
    <w:rsid w:val="003D2148"/>
    <w:rsid w:val="003D23D1"/>
    <w:rsid w:val="003D283F"/>
    <w:rsid w:val="003D33AC"/>
    <w:rsid w:val="003D62B7"/>
    <w:rsid w:val="003D6D5F"/>
    <w:rsid w:val="003D72CA"/>
    <w:rsid w:val="003D764D"/>
    <w:rsid w:val="003E045B"/>
    <w:rsid w:val="003E57F4"/>
    <w:rsid w:val="003F0119"/>
    <w:rsid w:val="003F045E"/>
    <w:rsid w:val="003F0552"/>
    <w:rsid w:val="003F06D9"/>
    <w:rsid w:val="003F07C1"/>
    <w:rsid w:val="003F0863"/>
    <w:rsid w:val="003F2A91"/>
    <w:rsid w:val="003F6DEF"/>
    <w:rsid w:val="003F6E9A"/>
    <w:rsid w:val="003F7081"/>
    <w:rsid w:val="003F7FDA"/>
    <w:rsid w:val="00400564"/>
    <w:rsid w:val="00400F4D"/>
    <w:rsid w:val="00401BB8"/>
    <w:rsid w:val="00404C5A"/>
    <w:rsid w:val="00405AAB"/>
    <w:rsid w:val="00412B42"/>
    <w:rsid w:val="00415970"/>
    <w:rsid w:val="0041653C"/>
    <w:rsid w:val="00417CD3"/>
    <w:rsid w:val="0042129F"/>
    <w:rsid w:val="00422891"/>
    <w:rsid w:val="00422BB0"/>
    <w:rsid w:val="00422FF9"/>
    <w:rsid w:val="004236FE"/>
    <w:rsid w:val="00424150"/>
    <w:rsid w:val="004249A4"/>
    <w:rsid w:val="00426558"/>
    <w:rsid w:val="00440F3A"/>
    <w:rsid w:val="00441322"/>
    <w:rsid w:val="00443AD7"/>
    <w:rsid w:val="00445B9A"/>
    <w:rsid w:val="00447EBB"/>
    <w:rsid w:val="00451AB2"/>
    <w:rsid w:val="00451CAB"/>
    <w:rsid w:val="00453332"/>
    <w:rsid w:val="004546DD"/>
    <w:rsid w:val="004550EB"/>
    <w:rsid w:val="0045659E"/>
    <w:rsid w:val="00456EA0"/>
    <w:rsid w:val="0045729D"/>
    <w:rsid w:val="0046173B"/>
    <w:rsid w:val="00462F65"/>
    <w:rsid w:val="00463DBE"/>
    <w:rsid w:val="00465B01"/>
    <w:rsid w:val="00466BA3"/>
    <w:rsid w:val="0046701E"/>
    <w:rsid w:val="00470E83"/>
    <w:rsid w:val="004710D2"/>
    <w:rsid w:val="00471686"/>
    <w:rsid w:val="00471C0D"/>
    <w:rsid w:val="0047249A"/>
    <w:rsid w:val="0047579C"/>
    <w:rsid w:val="00475A2B"/>
    <w:rsid w:val="00475A41"/>
    <w:rsid w:val="00481CEF"/>
    <w:rsid w:val="00482433"/>
    <w:rsid w:val="00482643"/>
    <w:rsid w:val="00483783"/>
    <w:rsid w:val="0048543B"/>
    <w:rsid w:val="00485689"/>
    <w:rsid w:val="004861CA"/>
    <w:rsid w:val="00487C2D"/>
    <w:rsid w:val="00490787"/>
    <w:rsid w:val="0049190D"/>
    <w:rsid w:val="00492628"/>
    <w:rsid w:val="00492D7B"/>
    <w:rsid w:val="00493876"/>
    <w:rsid w:val="00494BAF"/>
    <w:rsid w:val="004962BA"/>
    <w:rsid w:val="00497205"/>
    <w:rsid w:val="004A0755"/>
    <w:rsid w:val="004A3E77"/>
    <w:rsid w:val="004A4685"/>
    <w:rsid w:val="004A509A"/>
    <w:rsid w:val="004B13D6"/>
    <w:rsid w:val="004B24AD"/>
    <w:rsid w:val="004B3597"/>
    <w:rsid w:val="004B3630"/>
    <w:rsid w:val="004B364E"/>
    <w:rsid w:val="004B3C49"/>
    <w:rsid w:val="004B40F5"/>
    <w:rsid w:val="004B717C"/>
    <w:rsid w:val="004C11D7"/>
    <w:rsid w:val="004C245F"/>
    <w:rsid w:val="004C327D"/>
    <w:rsid w:val="004C34C4"/>
    <w:rsid w:val="004C3676"/>
    <w:rsid w:val="004C4334"/>
    <w:rsid w:val="004C49D1"/>
    <w:rsid w:val="004D3144"/>
    <w:rsid w:val="004D743C"/>
    <w:rsid w:val="004E008D"/>
    <w:rsid w:val="004E15A1"/>
    <w:rsid w:val="004E20F8"/>
    <w:rsid w:val="004E27D7"/>
    <w:rsid w:val="004E3D4F"/>
    <w:rsid w:val="004F0D58"/>
    <w:rsid w:val="004F1150"/>
    <w:rsid w:val="004F247A"/>
    <w:rsid w:val="004F27A6"/>
    <w:rsid w:val="004F5B5F"/>
    <w:rsid w:val="004F6574"/>
    <w:rsid w:val="004F6A74"/>
    <w:rsid w:val="004F6F4A"/>
    <w:rsid w:val="004F7C46"/>
    <w:rsid w:val="0050007B"/>
    <w:rsid w:val="005012AE"/>
    <w:rsid w:val="0050153A"/>
    <w:rsid w:val="005034D6"/>
    <w:rsid w:val="00506B37"/>
    <w:rsid w:val="00507EEE"/>
    <w:rsid w:val="00512582"/>
    <w:rsid w:val="00512D1E"/>
    <w:rsid w:val="00513237"/>
    <w:rsid w:val="00513C9A"/>
    <w:rsid w:val="00516132"/>
    <w:rsid w:val="00517788"/>
    <w:rsid w:val="00520271"/>
    <w:rsid w:val="00521791"/>
    <w:rsid w:val="00522631"/>
    <w:rsid w:val="00523CC5"/>
    <w:rsid w:val="00524D1E"/>
    <w:rsid w:val="00526EFD"/>
    <w:rsid w:val="00530676"/>
    <w:rsid w:val="00532093"/>
    <w:rsid w:val="00532F71"/>
    <w:rsid w:val="00533D28"/>
    <w:rsid w:val="0053555D"/>
    <w:rsid w:val="00537AA8"/>
    <w:rsid w:val="00542740"/>
    <w:rsid w:val="005441E4"/>
    <w:rsid w:val="00544A6E"/>
    <w:rsid w:val="00547BE9"/>
    <w:rsid w:val="00551B2D"/>
    <w:rsid w:val="00554506"/>
    <w:rsid w:val="00561FA7"/>
    <w:rsid w:val="00562F02"/>
    <w:rsid w:val="00566AC0"/>
    <w:rsid w:val="00567908"/>
    <w:rsid w:val="0057175D"/>
    <w:rsid w:val="0057198F"/>
    <w:rsid w:val="00572E14"/>
    <w:rsid w:val="00573508"/>
    <w:rsid w:val="0057360F"/>
    <w:rsid w:val="00574890"/>
    <w:rsid w:val="00576148"/>
    <w:rsid w:val="00576221"/>
    <w:rsid w:val="00576F77"/>
    <w:rsid w:val="00580A25"/>
    <w:rsid w:val="00582C84"/>
    <w:rsid w:val="00585906"/>
    <w:rsid w:val="00591CE8"/>
    <w:rsid w:val="00597FD4"/>
    <w:rsid w:val="005A0543"/>
    <w:rsid w:val="005A0990"/>
    <w:rsid w:val="005A1C66"/>
    <w:rsid w:val="005A1FCA"/>
    <w:rsid w:val="005A2CDC"/>
    <w:rsid w:val="005A5681"/>
    <w:rsid w:val="005A7036"/>
    <w:rsid w:val="005B1694"/>
    <w:rsid w:val="005B207C"/>
    <w:rsid w:val="005B223F"/>
    <w:rsid w:val="005B26C5"/>
    <w:rsid w:val="005B4CFC"/>
    <w:rsid w:val="005B7D1D"/>
    <w:rsid w:val="005C3DA8"/>
    <w:rsid w:val="005C5BF3"/>
    <w:rsid w:val="005C71C1"/>
    <w:rsid w:val="005C7418"/>
    <w:rsid w:val="005C7766"/>
    <w:rsid w:val="005C7F87"/>
    <w:rsid w:val="005D1525"/>
    <w:rsid w:val="005D1774"/>
    <w:rsid w:val="005D3C78"/>
    <w:rsid w:val="005D6A0B"/>
    <w:rsid w:val="005E18BA"/>
    <w:rsid w:val="005E4B19"/>
    <w:rsid w:val="005E58F6"/>
    <w:rsid w:val="005E6A2C"/>
    <w:rsid w:val="005E70A5"/>
    <w:rsid w:val="005E7A6A"/>
    <w:rsid w:val="005E7EDC"/>
    <w:rsid w:val="005F0C1E"/>
    <w:rsid w:val="005F2712"/>
    <w:rsid w:val="005F2D28"/>
    <w:rsid w:val="005F335C"/>
    <w:rsid w:val="005F661D"/>
    <w:rsid w:val="006003E8"/>
    <w:rsid w:val="006013F4"/>
    <w:rsid w:val="0060191D"/>
    <w:rsid w:val="00602CB0"/>
    <w:rsid w:val="00604E47"/>
    <w:rsid w:val="006062E6"/>
    <w:rsid w:val="00606E18"/>
    <w:rsid w:val="00607C9A"/>
    <w:rsid w:val="00610826"/>
    <w:rsid w:val="0061410B"/>
    <w:rsid w:val="00614539"/>
    <w:rsid w:val="00615F48"/>
    <w:rsid w:val="00621124"/>
    <w:rsid w:val="006231A5"/>
    <w:rsid w:val="00623262"/>
    <w:rsid w:val="00623FCC"/>
    <w:rsid w:val="00624958"/>
    <w:rsid w:val="00625E97"/>
    <w:rsid w:val="00626C0B"/>
    <w:rsid w:val="00626FCE"/>
    <w:rsid w:val="0063044F"/>
    <w:rsid w:val="00630DF4"/>
    <w:rsid w:val="006313BB"/>
    <w:rsid w:val="00631E86"/>
    <w:rsid w:val="00632F7C"/>
    <w:rsid w:val="00633476"/>
    <w:rsid w:val="00634FDF"/>
    <w:rsid w:val="0063740E"/>
    <w:rsid w:val="006412E6"/>
    <w:rsid w:val="006413F0"/>
    <w:rsid w:val="00641B7B"/>
    <w:rsid w:val="0064247B"/>
    <w:rsid w:val="00642693"/>
    <w:rsid w:val="00645CA3"/>
    <w:rsid w:val="00647501"/>
    <w:rsid w:val="00647F9C"/>
    <w:rsid w:val="00652581"/>
    <w:rsid w:val="0065590F"/>
    <w:rsid w:val="0065660C"/>
    <w:rsid w:val="006606E7"/>
    <w:rsid w:val="0066347E"/>
    <w:rsid w:val="0066432E"/>
    <w:rsid w:val="006658E6"/>
    <w:rsid w:val="00665C18"/>
    <w:rsid w:val="00665FCC"/>
    <w:rsid w:val="00670204"/>
    <w:rsid w:val="006706CA"/>
    <w:rsid w:val="00670CC8"/>
    <w:rsid w:val="0067125F"/>
    <w:rsid w:val="006727E8"/>
    <w:rsid w:val="00673263"/>
    <w:rsid w:val="00674651"/>
    <w:rsid w:val="006752D0"/>
    <w:rsid w:val="00677AE2"/>
    <w:rsid w:val="006811E0"/>
    <w:rsid w:val="00683160"/>
    <w:rsid w:val="006839BD"/>
    <w:rsid w:val="00684796"/>
    <w:rsid w:val="00684C98"/>
    <w:rsid w:val="00684E61"/>
    <w:rsid w:val="00685C84"/>
    <w:rsid w:val="00686383"/>
    <w:rsid w:val="00687B38"/>
    <w:rsid w:val="00687D4D"/>
    <w:rsid w:val="00690FDC"/>
    <w:rsid w:val="00692390"/>
    <w:rsid w:val="006926E5"/>
    <w:rsid w:val="006948C5"/>
    <w:rsid w:val="00694FF3"/>
    <w:rsid w:val="00695545"/>
    <w:rsid w:val="006A071A"/>
    <w:rsid w:val="006A13B5"/>
    <w:rsid w:val="006A2BF3"/>
    <w:rsid w:val="006A4C49"/>
    <w:rsid w:val="006A5F10"/>
    <w:rsid w:val="006B0641"/>
    <w:rsid w:val="006B2554"/>
    <w:rsid w:val="006B3CC6"/>
    <w:rsid w:val="006B49A9"/>
    <w:rsid w:val="006B5369"/>
    <w:rsid w:val="006B6512"/>
    <w:rsid w:val="006B7DB8"/>
    <w:rsid w:val="006C00D3"/>
    <w:rsid w:val="006C2592"/>
    <w:rsid w:val="006C3149"/>
    <w:rsid w:val="006C3595"/>
    <w:rsid w:val="006C3CD0"/>
    <w:rsid w:val="006C480F"/>
    <w:rsid w:val="006C4A1A"/>
    <w:rsid w:val="006C4F7C"/>
    <w:rsid w:val="006C5E5C"/>
    <w:rsid w:val="006C6252"/>
    <w:rsid w:val="006D0047"/>
    <w:rsid w:val="006D0CF5"/>
    <w:rsid w:val="006D13F7"/>
    <w:rsid w:val="006D384F"/>
    <w:rsid w:val="006D66E2"/>
    <w:rsid w:val="006E00A0"/>
    <w:rsid w:val="006E01DB"/>
    <w:rsid w:val="006E0F59"/>
    <w:rsid w:val="006E36DF"/>
    <w:rsid w:val="006E43F5"/>
    <w:rsid w:val="006E639D"/>
    <w:rsid w:val="006E690D"/>
    <w:rsid w:val="006F051C"/>
    <w:rsid w:val="006F0CAF"/>
    <w:rsid w:val="006F0F73"/>
    <w:rsid w:val="006F104F"/>
    <w:rsid w:val="006F1C44"/>
    <w:rsid w:val="006F2C09"/>
    <w:rsid w:val="006F4377"/>
    <w:rsid w:val="006F63EB"/>
    <w:rsid w:val="006F695B"/>
    <w:rsid w:val="006F7326"/>
    <w:rsid w:val="006F7442"/>
    <w:rsid w:val="0070036D"/>
    <w:rsid w:val="00700D48"/>
    <w:rsid w:val="007029A6"/>
    <w:rsid w:val="00702BC4"/>
    <w:rsid w:val="00704479"/>
    <w:rsid w:val="00705D73"/>
    <w:rsid w:val="007079BE"/>
    <w:rsid w:val="00710153"/>
    <w:rsid w:val="00711852"/>
    <w:rsid w:val="00712DB5"/>
    <w:rsid w:val="0071324F"/>
    <w:rsid w:val="00713C6A"/>
    <w:rsid w:val="007142DE"/>
    <w:rsid w:val="007154DE"/>
    <w:rsid w:val="007158DE"/>
    <w:rsid w:val="00717C45"/>
    <w:rsid w:val="00720FF5"/>
    <w:rsid w:val="007220C8"/>
    <w:rsid w:val="00724369"/>
    <w:rsid w:val="00725D87"/>
    <w:rsid w:val="007260AE"/>
    <w:rsid w:val="007312F4"/>
    <w:rsid w:val="00732E8F"/>
    <w:rsid w:val="00733324"/>
    <w:rsid w:val="00733844"/>
    <w:rsid w:val="00733AA8"/>
    <w:rsid w:val="007348E8"/>
    <w:rsid w:val="00735F2B"/>
    <w:rsid w:val="00736B07"/>
    <w:rsid w:val="00736F16"/>
    <w:rsid w:val="0073747D"/>
    <w:rsid w:val="00741839"/>
    <w:rsid w:val="00742D11"/>
    <w:rsid w:val="00742D87"/>
    <w:rsid w:val="00742E88"/>
    <w:rsid w:val="007446E3"/>
    <w:rsid w:val="00744A1E"/>
    <w:rsid w:val="00744E14"/>
    <w:rsid w:val="00745DD0"/>
    <w:rsid w:val="00746806"/>
    <w:rsid w:val="0075097D"/>
    <w:rsid w:val="007516D7"/>
    <w:rsid w:val="00756E8E"/>
    <w:rsid w:val="00757062"/>
    <w:rsid w:val="00761B71"/>
    <w:rsid w:val="007623EC"/>
    <w:rsid w:val="00762469"/>
    <w:rsid w:val="00763642"/>
    <w:rsid w:val="00763FCF"/>
    <w:rsid w:val="00764363"/>
    <w:rsid w:val="00764980"/>
    <w:rsid w:val="00770C93"/>
    <w:rsid w:val="00771CDB"/>
    <w:rsid w:val="00772D1B"/>
    <w:rsid w:val="00774E74"/>
    <w:rsid w:val="007807E7"/>
    <w:rsid w:val="00782986"/>
    <w:rsid w:val="00784663"/>
    <w:rsid w:val="00784DA3"/>
    <w:rsid w:val="007861BE"/>
    <w:rsid w:val="00791934"/>
    <w:rsid w:val="007935C6"/>
    <w:rsid w:val="00796AD6"/>
    <w:rsid w:val="007A0D9E"/>
    <w:rsid w:val="007A14FA"/>
    <w:rsid w:val="007A62BD"/>
    <w:rsid w:val="007B0BE3"/>
    <w:rsid w:val="007B0F4E"/>
    <w:rsid w:val="007B1C83"/>
    <w:rsid w:val="007B6267"/>
    <w:rsid w:val="007B632F"/>
    <w:rsid w:val="007B63EA"/>
    <w:rsid w:val="007B789A"/>
    <w:rsid w:val="007C39F8"/>
    <w:rsid w:val="007C407C"/>
    <w:rsid w:val="007C550C"/>
    <w:rsid w:val="007C7272"/>
    <w:rsid w:val="007D1824"/>
    <w:rsid w:val="007D1D83"/>
    <w:rsid w:val="007D3BD7"/>
    <w:rsid w:val="007D739D"/>
    <w:rsid w:val="007E0686"/>
    <w:rsid w:val="007E2086"/>
    <w:rsid w:val="007E27B7"/>
    <w:rsid w:val="007E4113"/>
    <w:rsid w:val="007E439D"/>
    <w:rsid w:val="007E4ED7"/>
    <w:rsid w:val="007E7156"/>
    <w:rsid w:val="007F0F74"/>
    <w:rsid w:val="007F0FD1"/>
    <w:rsid w:val="007F20D2"/>
    <w:rsid w:val="007F59F9"/>
    <w:rsid w:val="007F5F2E"/>
    <w:rsid w:val="007F61FD"/>
    <w:rsid w:val="007F6CA0"/>
    <w:rsid w:val="008000BF"/>
    <w:rsid w:val="008131DC"/>
    <w:rsid w:val="00815B04"/>
    <w:rsid w:val="00815BAD"/>
    <w:rsid w:val="00816F2B"/>
    <w:rsid w:val="008173D5"/>
    <w:rsid w:val="00817823"/>
    <w:rsid w:val="00817E76"/>
    <w:rsid w:val="008201B1"/>
    <w:rsid w:val="008203BA"/>
    <w:rsid w:val="008204B5"/>
    <w:rsid w:val="00820A25"/>
    <w:rsid w:val="00820B5F"/>
    <w:rsid w:val="00821D7E"/>
    <w:rsid w:val="00824797"/>
    <w:rsid w:val="00825CB3"/>
    <w:rsid w:val="008270BC"/>
    <w:rsid w:val="00827D6B"/>
    <w:rsid w:val="00827FCB"/>
    <w:rsid w:val="008301B2"/>
    <w:rsid w:val="008307ED"/>
    <w:rsid w:val="008317E5"/>
    <w:rsid w:val="008319AE"/>
    <w:rsid w:val="00833279"/>
    <w:rsid w:val="0083513D"/>
    <w:rsid w:val="00837106"/>
    <w:rsid w:val="0084037E"/>
    <w:rsid w:val="0084103E"/>
    <w:rsid w:val="0084206E"/>
    <w:rsid w:val="00842229"/>
    <w:rsid w:val="008428C0"/>
    <w:rsid w:val="00843641"/>
    <w:rsid w:val="00844B88"/>
    <w:rsid w:val="008473DA"/>
    <w:rsid w:val="00847A82"/>
    <w:rsid w:val="00847FDC"/>
    <w:rsid w:val="00850386"/>
    <w:rsid w:val="00852E10"/>
    <w:rsid w:val="00852EAD"/>
    <w:rsid w:val="00853BD4"/>
    <w:rsid w:val="008543AA"/>
    <w:rsid w:val="00855215"/>
    <w:rsid w:val="0085640C"/>
    <w:rsid w:val="008570A7"/>
    <w:rsid w:val="00857686"/>
    <w:rsid w:val="008579FB"/>
    <w:rsid w:val="00860EB4"/>
    <w:rsid w:val="00860FDB"/>
    <w:rsid w:val="00862CDF"/>
    <w:rsid w:val="008643CD"/>
    <w:rsid w:val="00867E02"/>
    <w:rsid w:val="00870E10"/>
    <w:rsid w:val="00870E32"/>
    <w:rsid w:val="00872CE1"/>
    <w:rsid w:val="0087746E"/>
    <w:rsid w:val="0088029C"/>
    <w:rsid w:val="008802B0"/>
    <w:rsid w:val="00880B74"/>
    <w:rsid w:val="00881EF5"/>
    <w:rsid w:val="00882E28"/>
    <w:rsid w:val="00885918"/>
    <w:rsid w:val="00887575"/>
    <w:rsid w:val="00887D3D"/>
    <w:rsid w:val="00890166"/>
    <w:rsid w:val="00892659"/>
    <w:rsid w:val="00894074"/>
    <w:rsid w:val="00895496"/>
    <w:rsid w:val="00896F4E"/>
    <w:rsid w:val="00896FDE"/>
    <w:rsid w:val="008A0822"/>
    <w:rsid w:val="008A395D"/>
    <w:rsid w:val="008A4C04"/>
    <w:rsid w:val="008A5A5E"/>
    <w:rsid w:val="008A5C32"/>
    <w:rsid w:val="008B1784"/>
    <w:rsid w:val="008B3E6E"/>
    <w:rsid w:val="008B4B50"/>
    <w:rsid w:val="008B74C9"/>
    <w:rsid w:val="008B7FEC"/>
    <w:rsid w:val="008C1469"/>
    <w:rsid w:val="008C1600"/>
    <w:rsid w:val="008C2B5F"/>
    <w:rsid w:val="008C38FB"/>
    <w:rsid w:val="008C69F9"/>
    <w:rsid w:val="008C6D40"/>
    <w:rsid w:val="008D07B1"/>
    <w:rsid w:val="008D097E"/>
    <w:rsid w:val="008D1489"/>
    <w:rsid w:val="008D25E1"/>
    <w:rsid w:val="008D4D48"/>
    <w:rsid w:val="008D6A1D"/>
    <w:rsid w:val="008D7165"/>
    <w:rsid w:val="008D730F"/>
    <w:rsid w:val="008E0E98"/>
    <w:rsid w:val="008E216E"/>
    <w:rsid w:val="008E693A"/>
    <w:rsid w:val="008F0362"/>
    <w:rsid w:val="008F290F"/>
    <w:rsid w:val="008F2EE0"/>
    <w:rsid w:val="008F30B9"/>
    <w:rsid w:val="008F4D98"/>
    <w:rsid w:val="008F5A58"/>
    <w:rsid w:val="008F6249"/>
    <w:rsid w:val="008F6A01"/>
    <w:rsid w:val="008F6BE1"/>
    <w:rsid w:val="008F76E3"/>
    <w:rsid w:val="00901089"/>
    <w:rsid w:val="009039F9"/>
    <w:rsid w:val="009064CB"/>
    <w:rsid w:val="00910D2B"/>
    <w:rsid w:val="0091260E"/>
    <w:rsid w:val="00912858"/>
    <w:rsid w:val="00912A19"/>
    <w:rsid w:val="009179ED"/>
    <w:rsid w:val="00923B91"/>
    <w:rsid w:val="00925EC3"/>
    <w:rsid w:val="0092720C"/>
    <w:rsid w:val="009315A4"/>
    <w:rsid w:val="00932426"/>
    <w:rsid w:val="00932DE1"/>
    <w:rsid w:val="0093422B"/>
    <w:rsid w:val="00934302"/>
    <w:rsid w:val="00934348"/>
    <w:rsid w:val="009361D0"/>
    <w:rsid w:val="00937C34"/>
    <w:rsid w:val="00942BE4"/>
    <w:rsid w:val="00943AAF"/>
    <w:rsid w:val="00945178"/>
    <w:rsid w:val="009452E5"/>
    <w:rsid w:val="00946BEF"/>
    <w:rsid w:val="00946EA0"/>
    <w:rsid w:val="00947AC2"/>
    <w:rsid w:val="009503CD"/>
    <w:rsid w:val="00952A27"/>
    <w:rsid w:val="00953AFE"/>
    <w:rsid w:val="009608FB"/>
    <w:rsid w:val="00966E37"/>
    <w:rsid w:val="009713BC"/>
    <w:rsid w:val="009722B9"/>
    <w:rsid w:val="009723D3"/>
    <w:rsid w:val="009731AD"/>
    <w:rsid w:val="0097497A"/>
    <w:rsid w:val="00975232"/>
    <w:rsid w:val="00981F54"/>
    <w:rsid w:val="00984794"/>
    <w:rsid w:val="00985218"/>
    <w:rsid w:val="0098697D"/>
    <w:rsid w:val="00986A81"/>
    <w:rsid w:val="0099097F"/>
    <w:rsid w:val="00993C1C"/>
    <w:rsid w:val="00995501"/>
    <w:rsid w:val="0099595C"/>
    <w:rsid w:val="00996EAD"/>
    <w:rsid w:val="0099723D"/>
    <w:rsid w:val="00997461"/>
    <w:rsid w:val="00997B25"/>
    <w:rsid w:val="00997F96"/>
    <w:rsid w:val="009A14FF"/>
    <w:rsid w:val="009A1777"/>
    <w:rsid w:val="009A36CB"/>
    <w:rsid w:val="009A3B6F"/>
    <w:rsid w:val="009A444B"/>
    <w:rsid w:val="009A51DB"/>
    <w:rsid w:val="009A6517"/>
    <w:rsid w:val="009A743D"/>
    <w:rsid w:val="009A7999"/>
    <w:rsid w:val="009A7C10"/>
    <w:rsid w:val="009B0347"/>
    <w:rsid w:val="009B1579"/>
    <w:rsid w:val="009B1716"/>
    <w:rsid w:val="009B45F8"/>
    <w:rsid w:val="009B4B00"/>
    <w:rsid w:val="009B5861"/>
    <w:rsid w:val="009B74EB"/>
    <w:rsid w:val="009C06AC"/>
    <w:rsid w:val="009C08C4"/>
    <w:rsid w:val="009C105B"/>
    <w:rsid w:val="009C4333"/>
    <w:rsid w:val="009C5339"/>
    <w:rsid w:val="009C6A81"/>
    <w:rsid w:val="009C75D5"/>
    <w:rsid w:val="009C76C1"/>
    <w:rsid w:val="009D0851"/>
    <w:rsid w:val="009D098B"/>
    <w:rsid w:val="009D1E64"/>
    <w:rsid w:val="009D3149"/>
    <w:rsid w:val="009E25B6"/>
    <w:rsid w:val="009E5DEF"/>
    <w:rsid w:val="009E714D"/>
    <w:rsid w:val="009F1C5D"/>
    <w:rsid w:val="009F241B"/>
    <w:rsid w:val="00A016FD"/>
    <w:rsid w:val="00A02278"/>
    <w:rsid w:val="00A031F0"/>
    <w:rsid w:val="00A1049E"/>
    <w:rsid w:val="00A10E4B"/>
    <w:rsid w:val="00A13CAA"/>
    <w:rsid w:val="00A1462B"/>
    <w:rsid w:val="00A164C1"/>
    <w:rsid w:val="00A16B03"/>
    <w:rsid w:val="00A16B13"/>
    <w:rsid w:val="00A16CA8"/>
    <w:rsid w:val="00A16E74"/>
    <w:rsid w:val="00A177D5"/>
    <w:rsid w:val="00A17B22"/>
    <w:rsid w:val="00A17CDB"/>
    <w:rsid w:val="00A212FB"/>
    <w:rsid w:val="00A2166D"/>
    <w:rsid w:val="00A21874"/>
    <w:rsid w:val="00A22334"/>
    <w:rsid w:val="00A252B5"/>
    <w:rsid w:val="00A27174"/>
    <w:rsid w:val="00A27C1F"/>
    <w:rsid w:val="00A3006C"/>
    <w:rsid w:val="00A30BA2"/>
    <w:rsid w:val="00A318C0"/>
    <w:rsid w:val="00A31E26"/>
    <w:rsid w:val="00A32174"/>
    <w:rsid w:val="00A33A3E"/>
    <w:rsid w:val="00A362D0"/>
    <w:rsid w:val="00A3647B"/>
    <w:rsid w:val="00A36B46"/>
    <w:rsid w:val="00A36F7D"/>
    <w:rsid w:val="00A37B1D"/>
    <w:rsid w:val="00A40320"/>
    <w:rsid w:val="00A44115"/>
    <w:rsid w:val="00A46272"/>
    <w:rsid w:val="00A46BD5"/>
    <w:rsid w:val="00A47382"/>
    <w:rsid w:val="00A51B35"/>
    <w:rsid w:val="00A51C1E"/>
    <w:rsid w:val="00A5386F"/>
    <w:rsid w:val="00A540D8"/>
    <w:rsid w:val="00A54430"/>
    <w:rsid w:val="00A54F19"/>
    <w:rsid w:val="00A575A5"/>
    <w:rsid w:val="00A61E8E"/>
    <w:rsid w:val="00A631E3"/>
    <w:rsid w:val="00A639A0"/>
    <w:rsid w:val="00A706DC"/>
    <w:rsid w:val="00A70D67"/>
    <w:rsid w:val="00A710E2"/>
    <w:rsid w:val="00A71BA2"/>
    <w:rsid w:val="00A7211E"/>
    <w:rsid w:val="00A73513"/>
    <w:rsid w:val="00A74B53"/>
    <w:rsid w:val="00A7584A"/>
    <w:rsid w:val="00A80592"/>
    <w:rsid w:val="00A83DCA"/>
    <w:rsid w:val="00A84A82"/>
    <w:rsid w:val="00A84BD0"/>
    <w:rsid w:val="00A85969"/>
    <w:rsid w:val="00A85F67"/>
    <w:rsid w:val="00A8682A"/>
    <w:rsid w:val="00A91B1C"/>
    <w:rsid w:val="00A9294C"/>
    <w:rsid w:val="00A93B41"/>
    <w:rsid w:val="00A93C91"/>
    <w:rsid w:val="00A93FEC"/>
    <w:rsid w:val="00A948BE"/>
    <w:rsid w:val="00A95213"/>
    <w:rsid w:val="00A96A9A"/>
    <w:rsid w:val="00A96DD2"/>
    <w:rsid w:val="00A97277"/>
    <w:rsid w:val="00AA0427"/>
    <w:rsid w:val="00AA38B2"/>
    <w:rsid w:val="00AA3D75"/>
    <w:rsid w:val="00AA4607"/>
    <w:rsid w:val="00AA497E"/>
    <w:rsid w:val="00AA6254"/>
    <w:rsid w:val="00AA6622"/>
    <w:rsid w:val="00AB1DEB"/>
    <w:rsid w:val="00AB2B85"/>
    <w:rsid w:val="00AB37E1"/>
    <w:rsid w:val="00AB400E"/>
    <w:rsid w:val="00AB46D5"/>
    <w:rsid w:val="00AC1940"/>
    <w:rsid w:val="00AC1F31"/>
    <w:rsid w:val="00AC203B"/>
    <w:rsid w:val="00AC2CB7"/>
    <w:rsid w:val="00AC2D15"/>
    <w:rsid w:val="00AC2F29"/>
    <w:rsid w:val="00AC39BF"/>
    <w:rsid w:val="00AC4BCF"/>
    <w:rsid w:val="00AC7BB1"/>
    <w:rsid w:val="00AD0C71"/>
    <w:rsid w:val="00AD1371"/>
    <w:rsid w:val="00AD2274"/>
    <w:rsid w:val="00AD5D3A"/>
    <w:rsid w:val="00AD6576"/>
    <w:rsid w:val="00AE0B29"/>
    <w:rsid w:val="00AE1D67"/>
    <w:rsid w:val="00AE1E86"/>
    <w:rsid w:val="00AE2582"/>
    <w:rsid w:val="00AE27B2"/>
    <w:rsid w:val="00AE32C9"/>
    <w:rsid w:val="00AE4346"/>
    <w:rsid w:val="00AE6B97"/>
    <w:rsid w:val="00AE7D99"/>
    <w:rsid w:val="00AF2BE3"/>
    <w:rsid w:val="00AF362F"/>
    <w:rsid w:val="00AF3AE1"/>
    <w:rsid w:val="00AF590F"/>
    <w:rsid w:val="00AF5D08"/>
    <w:rsid w:val="00AF6F7C"/>
    <w:rsid w:val="00B00312"/>
    <w:rsid w:val="00B0072A"/>
    <w:rsid w:val="00B01542"/>
    <w:rsid w:val="00B01B99"/>
    <w:rsid w:val="00B0272F"/>
    <w:rsid w:val="00B02EBC"/>
    <w:rsid w:val="00B04769"/>
    <w:rsid w:val="00B05A6A"/>
    <w:rsid w:val="00B06BF9"/>
    <w:rsid w:val="00B06C8E"/>
    <w:rsid w:val="00B126FE"/>
    <w:rsid w:val="00B14595"/>
    <w:rsid w:val="00B158A7"/>
    <w:rsid w:val="00B1719D"/>
    <w:rsid w:val="00B176D1"/>
    <w:rsid w:val="00B203CA"/>
    <w:rsid w:val="00B214A4"/>
    <w:rsid w:val="00B21926"/>
    <w:rsid w:val="00B234A1"/>
    <w:rsid w:val="00B24365"/>
    <w:rsid w:val="00B25E99"/>
    <w:rsid w:val="00B31838"/>
    <w:rsid w:val="00B32540"/>
    <w:rsid w:val="00B3318C"/>
    <w:rsid w:val="00B33918"/>
    <w:rsid w:val="00B33A89"/>
    <w:rsid w:val="00B33ED2"/>
    <w:rsid w:val="00B35C26"/>
    <w:rsid w:val="00B373E3"/>
    <w:rsid w:val="00B37EAB"/>
    <w:rsid w:val="00B4406A"/>
    <w:rsid w:val="00B4445B"/>
    <w:rsid w:val="00B46A1B"/>
    <w:rsid w:val="00B47D29"/>
    <w:rsid w:val="00B52410"/>
    <w:rsid w:val="00B5431C"/>
    <w:rsid w:val="00B54340"/>
    <w:rsid w:val="00B56870"/>
    <w:rsid w:val="00B5715B"/>
    <w:rsid w:val="00B57C2B"/>
    <w:rsid w:val="00B647EB"/>
    <w:rsid w:val="00B6636B"/>
    <w:rsid w:val="00B673A6"/>
    <w:rsid w:val="00B67F64"/>
    <w:rsid w:val="00B7223B"/>
    <w:rsid w:val="00B75D60"/>
    <w:rsid w:val="00B75F3C"/>
    <w:rsid w:val="00B76B12"/>
    <w:rsid w:val="00B77535"/>
    <w:rsid w:val="00B77FA4"/>
    <w:rsid w:val="00B802F4"/>
    <w:rsid w:val="00B837F4"/>
    <w:rsid w:val="00B85149"/>
    <w:rsid w:val="00B852AB"/>
    <w:rsid w:val="00B86928"/>
    <w:rsid w:val="00B91AD4"/>
    <w:rsid w:val="00B948F3"/>
    <w:rsid w:val="00B94C87"/>
    <w:rsid w:val="00B96D2F"/>
    <w:rsid w:val="00BA02FC"/>
    <w:rsid w:val="00BA0DDC"/>
    <w:rsid w:val="00BA1632"/>
    <w:rsid w:val="00BA1D6F"/>
    <w:rsid w:val="00BA35D2"/>
    <w:rsid w:val="00BA43D6"/>
    <w:rsid w:val="00BA5D43"/>
    <w:rsid w:val="00BA6D4D"/>
    <w:rsid w:val="00BA74FA"/>
    <w:rsid w:val="00BB1ACF"/>
    <w:rsid w:val="00BB30DA"/>
    <w:rsid w:val="00BB3484"/>
    <w:rsid w:val="00BB4DD1"/>
    <w:rsid w:val="00BB71A3"/>
    <w:rsid w:val="00BB799C"/>
    <w:rsid w:val="00BC19F1"/>
    <w:rsid w:val="00BC281E"/>
    <w:rsid w:val="00BC4ACE"/>
    <w:rsid w:val="00BC4D99"/>
    <w:rsid w:val="00BC553A"/>
    <w:rsid w:val="00BC5FA3"/>
    <w:rsid w:val="00BD29A7"/>
    <w:rsid w:val="00BD2A50"/>
    <w:rsid w:val="00BD37B5"/>
    <w:rsid w:val="00BD3A0F"/>
    <w:rsid w:val="00BD4D61"/>
    <w:rsid w:val="00BD582D"/>
    <w:rsid w:val="00BD6CBC"/>
    <w:rsid w:val="00BD7390"/>
    <w:rsid w:val="00BE06F2"/>
    <w:rsid w:val="00BE0C8F"/>
    <w:rsid w:val="00BE0EDE"/>
    <w:rsid w:val="00BE11E5"/>
    <w:rsid w:val="00BE37F4"/>
    <w:rsid w:val="00BE3A20"/>
    <w:rsid w:val="00BE6468"/>
    <w:rsid w:val="00BF0000"/>
    <w:rsid w:val="00BF0AD8"/>
    <w:rsid w:val="00BF0DB5"/>
    <w:rsid w:val="00BF1FF2"/>
    <w:rsid w:val="00BF222D"/>
    <w:rsid w:val="00BF3532"/>
    <w:rsid w:val="00BF4C71"/>
    <w:rsid w:val="00BF5786"/>
    <w:rsid w:val="00BF640E"/>
    <w:rsid w:val="00C0110D"/>
    <w:rsid w:val="00C011A2"/>
    <w:rsid w:val="00C022C5"/>
    <w:rsid w:val="00C02EC1"/>
    <w:rsid w:val="00C05E2F"/>
    <w:rsid w:val="00C06FC1"/>
    <w:rsid w:val="00C10E9F"/>
    <w:rsid w:val="00C11927"/>
    <w:rsid w:val="00C1318D"/>
    <w:rsid w:val="00C1447F"/>
    <w:rsid w:val="00C14FCB"/>
    <w:rsid w:val="00C15D9D"/>
    <w:rsid w:val="00C2026D"/>
    <w:rsid w:val="00C2143D"/>
    <w:rsid w:val="00C228D5"/>
    <w:rsid w:val="00C231BD"/>
    <w:rsid w:val="00C233C4"/>
    <w:rsid w:val="00C24812"/>
    <w:rsid w:val="00C24D19"/>
    <w:rsid w:val="00C25BFD"/>
    <w:rsid w:val="00C31C7C"/>
    <w:rsid w:val="00C32102"/>
    <w:rsid w:val="00C33806"/>
    <w:rsid w:val="00C352C1"/>
    <w:rsid w:val="00C359C3"/>
    <w:rsid w:val="00C36031"/>
    <w:rsid w:val="00C36054"/>
    <w:rsid w:val="00C40815"/>
    <w:rsid w:val="00C41569"/>
    <w:rsid w:val="00C421B6"/>
    <w:rsid w:val="00C446FE"/>
    <w:rsid w:val="00C447C5"/>
    <w:rsid w:val="00C45CB0"/>
    <w:rsid w:val="00C5100C"/>
    <w:rsid w:val="00C51C3F"/>
    <w:rsid w:val="00C52C35"/>
    <w:rsid w:val="00C544DB"/>
    <w:rsid w:val="00C57CFA"/>
    <w:rsid w:val="00C62A1E"/>
    <w:rsid w:val="00C648FE"/>
    <w:rsid w:val="00C66951"/>
    <w:rsid w:val="00C66A5A"/>
    <w:rsid w:val="00C67674"/>
    <w:rsid w:val="00C714B5"/>
    <w:rsid w:val="00C72C8F"/>
    <w:rsid w:val="00C74F6A"/>
    <w:rsid w:val="00C74F73"/>
    <w:rsid w:val="00C77451"/>
    <w:rsid w:val="00C810A0"/>
    <w:rsid w:val="00C812DE"/>
    <w:rsid w:val="00C824C8"/>
    <w:rsid w:val="00C82738"/>
    <w:rsid w:val="00C82FF6"/>
    <w:rsid w:val="00C86D6D"/>
    <w:rsid w:val="00C8767F"/>
    <w:rsid w:val="00C90EF4"/>
    <w:rsid w:val="00C92AF2"/>
    <w:rsid w:val="00C9402D"/>
    <w:rsid w:val="00C95126"/>
    <w:rsid w:val="00CA0144"/>
    <w:rsid w:val="00CA09EA"/>
    <w:rsid w:val="00CA16D4"/>
    <w:rsid w:val="00CA1CFB"/>
    <w:rsid w:val="00CA229B"/>
    <w:rsid w:val="00CA297D"/>
    <w:rsid w:val="00CA305C"/>
    <w:rsid w:val="00CA3178"/>
    <w:rsid w:val="00CA35D0"/>
    <w:rsid w:val="00CA7F1C"/>
    <w:rsid w:val="00CB1E90"/>
    <w:rsid w:val="00CB37EF"/>
    <w:rsid w:val="00CB7579"/>
    <w:rsid w:val="00CB7E91"/>
    <w:rsid w:val="00CC2F0D"/>
    <w:rsid w:val="00CC3849"/>
    <w:rsid w:val="00CC4FAB"/>
    <w:rsid w:val="00CC5044"/>
    <w:rsid w:val="00CC52D7"/>
    <w:rsid w:val="00CD2ACC"/>
    <w:rsid w:val="00CD380E"/>
    <w:rsid w:val="00CD5063"/>
    <w:rsid w:val="00CE0ED1"/>
    <w:rsid w:val="00CE1DEE"/>
    <w:rsid w:val="00CE39BD"/>
    <w:rsid w:val="00CE7E59"/>
    <w:rsid w:val="00CF0025"/>
    <w:rsid w:val="00CF2736"/>
    <w:rsid w:val="00CF2EAF"/>
    <w:rsid w:val="00CF399C"/>
    <w:rsid w:val="00CF3D3B"/>
    <w:rsid w:val="00CF43AE"/>
    <w:rsid w:val="00CF4BC3"/>
    <w:rsid w:val="00CF78A4"/>
    <w:rsid w:val="00D00254"/>
    <w:rsid w:val="00D037DA"/>
    <w:rsid w:val="00D03EF9"/>
    <w:rsid w:val="00D04927"/>
    <w:rsid w:val="00D07AFA"/>
    <w:rsid w:val="00D10224"/>
    <w:rsid w:val="00D10B5F"/>
    <w:rsid w:val="00D10D4D"/>
    <w:rsid w:val="00D1109D"/>
    <w:rsid w:val="00D1245C"/>
    <w:rsid w:val="00D14829"/>
    <w:rsid w:val="00D16EF3"/>
    <w:rsid w:val="00D20CF4"/>
    <w:rsid w:val="00D218A5"/>
    <w:rsid w:val="00D222AE"/>
    <w:rsid w:val="00D30602"/>
    <w:rsid w:val="00D319DE"/>
    <w:rsid w:val="00D31FAC"/>
    <w:rsid w:val="00D35355"/>
    <w:rsid w:val="00D3713D"/>
    <w:rsid w:val="00D400F6"/>
    <w:rsid w:val="00D418F5"/>
    <w:rsid w:val="00D4375B"/>
    <w:rsid w:val="00D43FDF"/>
    <w:rsid w:val="00D45157"/>
    <w:rsid w:val="00D50AE7"/>
    <w:rsid w:val="00D51333"/>
    <w:rsid w:val="00D52C58"/>
    <w:rsid w:val="00D54F09"/>
    <w:rsid w:val="00D56F9D"/>
    <w:rsid w:val="00D57C7B"/>
    <w:rsid w:val="00D61CE5"/>
    <w:rsid w:val="00D61DA4"/>
    <w:rsid w:val="00D62D2A"/>
    <w:rsid w:val="00D632FF"/>
    <w:rsid w:val="00D63C2B"/>
    <w:rsid w:val="00D65609"/>
    <w:rsid w:val="00D66218"/>
    <w:rsid w:val="00D679EB"/>
    <w:rsid w:val="00D70B90"/>
    <w:rsid w:val="00D722BD"/>
    <w:rsid w:val="00D72817"/>
    <w:rsid w:val="00D74DFA"/>
    <w:rsid w:val="00D74E5F"/>
    <w:rsid w:val="00D750F8"/>
    <w:rsid w:val="00D75641"/>
    <w:rsid w:val="00D76046"/>
    <w:rsid w:val="00D76BA8"/>
    <w:rsid w:val="00D82E03"/>
    <w:rsid w:val="00D82EE7"/>
    <w:rsid w:val="00D86C3D"/>
    <w:rsid w:val="00D87747"/>
    <w:rsid w:val="00D928F1"/>
    <w:rsid w:val="00D95AEF"/>
    <w:rsid w:val="00D95F44"/>
    <w:rsid w:val="00D96E56"/>
    <w:rsid w:val="00D9719B"/>
    <w:rsid w:val="00DA043A"/>
    <w:rsid w:val="00DA1769"/>
    <w:rsid w:val="00DA2712"/>
    <w:rsid w:val="00DA2961"/>
    <w:rsid w:val="00DA3622"/>
    <w:rsid w:val="00DA517B"/>
    <w:rsid w:val="00DA528A"/>
    <w:rsid w:val="00DA72A9"/>
    <w:rsid w:val="00DB0104"/>
    <w:rsid w:val="00DB0497"/>
    <w:rsid w:val="00DB0D26"/>
    <w:rsid w:val="00DB4515"/>
    <w:rsid w:val="00DB4B19"/>
    <w:rsid w:val="00DB6D99"/>
    <w:rsid w:val="00DB7DF5"/>
    <w:rsid w:val="00DC1593"/>
    <w:rsid w:val="00DC2E90"/>
    <w:rsid w:val="00DC53FB"/>
    <w:rsid w:val="00DC7F4F"/>
    <w:rsid w:val="00DD05B9"/>
    <w:rsid w:val="00DD0DC8"/>
    <w:rsid w:val="00DD1783"/>
    <w:rsid w:val="00DD2BDF"/>
    <w:rsid w:val="00DD4D6D"/>
    <w:rsid w:val="00DE0140"/>
    <w:rsid w:val="00DE0814"/>
    <w:rsid w:val="00DE4CDD"/>
    <w:rsid w:val="00DE5A84"/>
    <w:rsid w:val="00DE76E9"/>
    <w:rsid w:val="00DF1E77"/>
    <w:rsid w:val="00DF2485"/>
    <w:rsid w:val="00DF2666"/>
    <w:rsid w:val="00DF4A0D"/>
    <w:rsid w:val="00DF7B5C"/>
    <w:rsid w:val="00E010FB"/>
    <w:rsid w:val="00E01E38"/>
    <w:rsid w:val="00E02FFE"/>
    <w:rsid w:val="00E059BF"/>
    <w:rsid w:val="00E06CB2"/>
    <w:rsid w:val="00E06F7F"/>
    <w:rsid w:val="00E13402"/>
    <w:rsid w:val="00E139EC"/>
    <w:rsid w:val="00E146F3"/>
    <w:rsid w:val="00E16423"/>
    <w:rsid w:val="00E176F2"/>
    <w:rsid w:val="00E21798"/>
    <w:rsid w:val="00E21C71"/>
    <w:rsid w:val="00E240B8"/>
    <w:rsid w:val="00E249BD"/>
    <w:rsid w:val="00E2566D"/>
    <w:rsid w:val="00E25B74"/>
    <w:rsid w:val="00E27A61"/>
    <w:rsid w:val="00E30A45"/>
    <w:rsid w:val="00E31577"/>
    <w:rsid w:val="00E321E6"/>
    <w:rsid w:val="00E32E63"/>
    <w:rsid w:val="00E34B1E"/>
    <w:rsid w:val="00E35309"/>
    <w:rsid w:val="00E361EC"/>
    <w:rsid w:val="00E41DF9"/>
    <w:rsid w:val="00E438B7"/>
    <w:rsid w:val="00E45869"/>
    <w:rsid w:val="00E45CD3"/>
    <w:rsid w:val="00E45D43"/>
    <w:rsid w:val="00E45E5B"/>
    <w:rsid w:val="00E47613"/>
    <w:rsid w:val="00E51FE0"/>
    <w:rsid w:val="00E53E20"/>
    <w:rsid w:val="00E54166"/>
    <w:rsid w:val="00E54936"/>
    <w:rsid w:val="00E5597D"/>
    <w:rsid w:val="00E56ABC"/>
    <w:rsid w:val="00E5712E"/>
    <w:rsid w:val="00E57BA8"/>
    <w:rsid w:val="00E6013D"/>
    <w:rsid w:val="00E6116D"/>
    <w:rsid w:val="00E611B8"/>
    <w:rsid w:val="00E61F36"/>
    <w:rsid w:val="00E627CC"/>
    <w:rsid w:val="00E64833"/>
    <w:rsid w:val="00E64905"/>
    <w:rsid w:val="00E65340"/>
    <w:rsid w:val="00E66A53"/>
    <w:rsid w:val="00E66D43"/>
    <w:rsid w:val="00E67C54"/>
    <w:rsid w:val="00E701D8"/>
    <w:rsid w:val="00E70C59"/>
    <w:rsid w:val="00E71DED"/>
    <w:rsid w:val="00E750D6"/>
    <w:rsid w:val="00E80441"/>
    <w:rsid w:val="00E80764"/>
    <w:rsid w:val="00E82258"/>
    <w:rsid w:val="00E8277D"/>
    <w:rsid w:val="00E83600"/>
    <w:rsid w:val="00E83DB2"/>
    <w:rsid w:val="00E8517D"/>
    <w:rsid w:val="00E87952"/>
    <w:rsid w:val="00E9316F"/>
    <w:rsid w:val="00E94144"/>
    <w:rsid w:val="00E94DF8"/>
    <w:rsid w:val="00E96EFE"/>
    <w:rsid w:val="00E97304"/>
    <w:rsid w:val="00EA076E"/>
    <w:rsid w:val="00EA1EE7"/>
    <w:rsid w:val="00EA3857"/>
    <w:rsid w:val="00EA45CA"/>
    <w:rsid w:val="00EB1F8E"/>
    <w:rsid w:val="00EB29CB"/>
    <w:rsid w:val="00EB2CA5"/>
    <w:rsid w:val="00EB5C24"/>
    <w:rsid w:val="00EC32B0"/>
    <w:rsid w:val="00EC4EF8"/>
    <w:rsid w:val="00EC5B20"/>
    <w:rsid w:val="00ED01EC"/>
    <w:rsid w:val="00ED0CAB"/>
    <w:rsid w:val="00ED12B9"/>
    <w:rsid w:val="00ED2602"/>
    <w:rsid w:val="00ED372D"/>
    <w:rsid w:val="00ED40BF"/>
    <w:rsid w:val="00ED4274"/>
    <w:rsid w:val="00ED6E40"/>
    <w:rsid w:val="00ED7D21"/>
    <w:rsid w:val="00EE4453"/>
    <w:rsid w:val="00EE5E41"/>
    <w:rsid w:val="00EE718D"/>
    <w:rsid w:val="00EF31B5"/>
    <w:rsid w:val="00EF34BD"/>
    <w:rsid w:val="00EF3F46"/>
    <w:rsid w:val="00EF4270"/>
    <w:rsid w:val="00EF47D8"/>
    <w:rsid w:val="00EF61DC"/>
    <w:rsid w:val="00EF700D"/>
    <w:rsid w:val="00F01D66"/>
    <w:rsid w:val="00F0345D"/>
    <w:rsid w:val="00F048CD"/>
    <w:rsid w:val="00F04A03"/>
    <w:rsid w:val="00F10C24"/>
    <w:rsid w:val="00F12E98"/>
    <w:rsid w:val="00F21F39"/>
    <w:rsid w:val="00F23052"/>
    <w:rsid w:val="00F2591E"/>
    <w:rsid w:val="00F26A53"/>
    <w:rsid w:val="00F31C82"/>
    <w:rsid w:val="00F3314F"/>
    <w:rsid w:val="00F33480"/>
    <w:rsid w:val="00F343C8"/>
    <w:rsid w:val="00F3505D"/>
    <w:rsid w:val="00F409C8"/>
    <w:rsid w:val="00F40CDC"/>
    <w:rsid w:val="00F417DF"/>
    <w:rsid w:val="00F41CF6"/>
    <w:rsid w:val="00F42B33"/>
    <w:rsid w:val="00F43B5A"/>
    <w:rsid w:val="00F44FE2"/>
    <w:rsid w:val="00F45CCB"/>
    <w:rsid w:val="00F50439"/>
    <w:rsid w:val="00F51AC2"/>
    <w:rsid w:val="00F52246"/>
    <w:rsid w:val="00F52878"/>
    <w:rsid w:val="00F53680"/>
    <w:rsid w:val="00F54B06"/>
    <w:rsid w:val="00F56773"/>
    <w:rsid w:val="00F56FD8"/>
    <w:rsid w:val="00F625CA"/>
    <w:rsid w:val="00F65267"/>
    <w:rsid w:val="00F6687F"/>
    <w:rsid w:val="00F7112B"/>
    <w:rsid w:val="00F7153F"/>
    <w:rsid w:val="00F720EB"/>
    <w:rsid w:val="00F7237F"/>
    <w:rsid w:val="00F7327D"/>
    <w:rsid w:val="00F73CC4"/>
    <w:rsid w:val="00F76406"/>
    <w:rsid w:val="00F77871"/>
    <w:rsid w:val="00F80B0D"/>
    <w:rsid w:val="00F81B08"/>
    <w:rsid w:val="00F82E7B"/>
    <w:rsid w:val="00F834B9"/>
    <w:rsid w:val="00F83D30"/>
    <w:rsid w:val="00F84601"/>
    <w:rsid w:val="00F85665"/>
    <w:rsid w:val="00F85E1C"/>
    <w:rsid w:val="00F86A03"/>
    <w:rsid w:val="00F87EB3"/>
    <w:rsid w:val="00F9041D"/>
    <w:rsid w:val="00F90EBB"/>
    <w:rsid w:val="00F91289"/>
    <w:rsid w:val="00F91A04"/>
    <w:rsid w:val="00F91B61"/>
    <w:rsid w:val="00F91C39"/>
    <w:rsid w:val="00F9396F"/>
    <w:rsid w:val="00F97EA7"/>
    <w:rsid w:val="00FA2A74"/>
    <w:rsid w:val="00FA32A2"/>
    <w:rsid w:val="00FA4EC4"/>
    <w:rsid w:val="00FA56F8"/>
    <w:rsid w:val="00FA599B"/>
    <w:rsid w:val="00FA63EE"/>
    <w:rsid w:val="00FA6B43"/>
    <w:rsid w:val="00FA6E76"/>
    <w:rsid w:val="00FA6F80"/>
    <w:rsid w:val="00FA7A32"/>
    <w:rsid w:val="00FB08A7"/>
    <w:rsid w:val="00FB53E6"/>
    <w:rsid w:val="00FB5848"/>
    <w:rsid w:val="00FB5A95"/>
    <w:rsid w:val="00FB671B"/>
    <w:rsid w:val="00FC0C49"/>
    <w:rsid w:val="00FC41A1"/>
    <w:rsid w:val="00FC58CB"/>
    <w:rsid w:val="00FC688A"/>
    <w:rsid w:val="00FC733B"/>
    <w:rsid w:val="00FD063A"/>
    <w:rsid w:val="00FD4FF0"/>
    <w:rsid w:val="00FD513F"/>
    <w:rsid w:val="00FD5EC7"/>
    <w:rsid w:val="00FD6C38"/>
    <w:rsid w:val="00FE0D0F"/>
    <w:rsid w:val="00FE2A0C"/>
    <w:rsid w:val="00FE3948"/>
    <w:rsid w:val="00FE4E97"/>
    <w:rsid w:val="00FE509C"/>
    <w:rsid w:val="00FE5DDF"/>
    <w:rsid w:val="00FE63A1"/>
    <w:rsid w:val="00FF4F17"/>
    <w:rsid w:val="00FF5EB6"/>
    <w:rsid w:val="00FF7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6F3F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styleId="Nagwek1">
    <w:name w:val="heading 1"/>
    <w:basedOn w:val="Normalny"/>
    <w:next w:val="Tekstpodstawowy"/>
    <w:qFormat/>
    <w:rsid w:val="008F2EE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8F2EE0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Tekstpodstawowy"/>
    <w:qFormat/>
    <w:rsid w:val="008F2EE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Tekstpodstawowy"/>
    <w:qFormat/>
    <w:rsid w:val="008F2EE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Tekstpodstawowy"/>
    <w:qFormat/>
    <w:rsid w:val="008F2EE0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8F2EE0"/>
    <w:rPr>
      <w:sz w:val="24"/>
    </w:rPr>
  </w:style>
  <w:style w:type="character" w:customStyle="1" w:styleId="WW8Num3z0">
    <w:name w:val="WW8Num3z0"/>
    <w:rsid w:val="008F2EE0"/>
    <w:rPr>
      <w:b w:val="0"/>
      <w:sz w:val="24"/>
      <w:szCs w:val="24"/>
    </w:rPr>
  </w:style>
  <w:style w:type="character" w:customStyle="1" w:styleId="WW8Num3z1">
    <w:name w:val="WW8Num3z1"/>
    <w:rsid w:val="008F2EE0"/>
    <w:rPr>
      <w:b/>
      <w:i/>
      <w:sz w:val="28"/>
    </w:rPr>
  </w:style>
  <w:style w:type="character" w:customStyle="1" w:styleId="WW8Num4z0">
    <w:name w:val="WW8Num4z0"/>
    <w:rsid w:val="008F2EE0"/>
    <w:rPr>
      <w:b w:val="0"/>
      <w:u w:val="none"/>
    </w:rPr>
  </w:style>
  <w:style w:type="character" w:customStyle="1" w:styleId="WW8Num5z0">
    <w:name w:val="WW8Num5z0"/>
    <w:rsid w:val="008F2EE0"/>
    <w:rPr>
      <w:sz w:val="24"/>
      <w:szCs w:val="24"/>
    </w:rPr>
  </w:style>
  <w:style w:type="character" w:customStyle="1" w:styleId="WW8Num6z1">
    <w:name w:val="WW8Num6z1"/>
    <w:rsid w:val="008F2EE0"/>
    <w:rPr>
      <w:b w:val="0"/>
      <w:i w:val="0"/>
    </w:rPr>
  </w:style>
  <w:style w:type="character" w:customStyle="1" w:styleId="WW8Num8z0">
    <w:name w:val="WW8Num8z0"/>
    <w:rsid w:val="008F2EE0"/>
    <w:rPr>
      <w:u w:val="none"/>
    </w:rPr>
  </w:style>
  <w:style w:type="character" w:customStyle="1" w:styleId="WW8Num10z0">
    <w:name w:val="WW8Num10z0"/>
    <w:rsid w:val="008F2EE0"/>
    <w:rPr>
      <w:u w:val="none"/>
    </w:rPr>
  </w:style>
  <w:style w:type="character" w:customStyle="1" w:styleId="WW8Num12z0">
    <w:name w:val="WW8Num12z0"/>
    <w:rsid w:val="008F2EE0"/>
    <w:rPr>
      <w:b/>
      <w:i w:val="0"/>
      <w:sz w:val="24"/>
      <w:szCs w:val="24"/>
    </w:rPr>
  </w:style>
  <w:style w:type="character" w:customStyle="1" w:styleId="WW8Num15z0">
    <w:name w:val="WW8Num15z0"/>
    <w:rsid w:val="008F2EE0"/>
    <w:rPr>
      <w:sz w:val="24"/>
      <w:szCs w:val="24"/>
    </w:rPr>
  </w:style>
  <w:style w:type="character" w:customStyle="1" w:styleId="WW8Num16z0">
    <w:name w:val="WW8Num16z0"/>
    <w:rsid w:val="008F2EE0"/>
    <w:rPr>
      <w:b w:val="0"/>
      <w:sz w:val="24"/>
      <w:szCs w:val="24"/>
    </w:rPr>
  </w:style>
  <w:style w:type="character" w:customStyle="1" w:styleId="WW8Num17z0">
    <w:name w:val="WW8Num17z0"/>
    <w:rsid w:val="008F2EE0"/>
    <w:rPr>
      <w:rFonts w:ascii="Symbol" w:hAnsi="Symbol" w:cs="Symbol"/>
      <w:sz w:val="24"/>
      <w:szCs w:val="24"/>
    </w:rPr>
  </w:style>
  <w:style w:type="character" w:customStyle="1" w:styleId="WW8Num18z0">
    <w:name w:val="WW8Num18z0"/>
    <w:rsid w:val="008F2EE0"/>
    <w:rPr>
      <w:sz w:val="24"/>
      <w:szCs w:val="24"/>
    </w:rPr>
  </w:style>
  <w:style w:type="character" w:customStyle="1" w:styleId="WW8Num19z0">
    <w:name w:val="WW8Num19z0"/>
    <w:rsid w:val="008F2EE0"/>
    <w:rPr>
      <w:sz w:val="24"/>
      <w:szCs w:val="24"/>
    </w:rPr>
  </w:style>
  <w:style w:type="character" w:customStyle="1" w:styleId="WW8Num20z0">
    <w:name w:val="WW8Num20z0"/>
    <w:rsid w:val="008F2EE0"/>
    <w:rPr>
      <w:sz w:val="24"/>
      <w:szCs w:val="24"/>
    </w:rPr>
  </w:style>
  <w:style w:type="character" w:customStyle="1" w:styleId="WW8Num21z0">
    <w:name w:val="WW8Num21z0"/>
    <w:rsid w:val="008F2EE0"/>
    <w:rPr>
      <w:sz w:val="24"/>
      <w:szCs w:val="24"/>
    </w:rPr>
  </w:style>
  <w:style w:type="character" w:customStyle="1" w:styleId="WW8Num22z0">
    <w:name w:val="WW8Num22z0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8Num22z1">
    <w:name w:val="WW8Num22z1"/>
    <w:rsid w:val="008F2EE0"/>
    <w:rPr>
      <w:rFonts w:ascii="Courier New" w:hAnsi="Courier New" w:cs="Courier New"/>
    </w:rPr>
  </w:style>
  <w:style w:type="character" w:customStyle="1" w:styleId="WW8Num22z2">
    <w:name w:val="WW8Num22z2"/>
    <w:rsid w:val="008F2EE0"/>
    <w:rPr>
      <w:rFonts w:ascii="Wingdings" w:hAnsi="Wingdings" w:cs="Wingdings"/>
    </w:rPr>
  </w:style>
  <w:style w:type="character" w:customStyle="1" w:styleId="WW8Num22z3">
    <w:name w:val="WW8Num22z3"/>
    <w:rsid w:val="008F2EE0"/>
    <w:rPr>
      <w:rFonts w:ascii="Symbol" w:hAnsi="Symbol" w:cs="Symbol"/>
    </w:rPr>
  </w:style>
  <w:style w:type="character" w:customStyle="1" w:styleId="WW8Num23z0">
    <w:name w:val="WW8Num23z0"/>
    <w:rsid w:val="008F2EE0"/>
    <w:rPr>
      <w:b w:val="0"/>
      <w:sz w:val="24"/>
      <w:szCs w:val="24"/>
    </w:rPr>
  </w:style>
  <w:style w:type="character" w:customStyle="1" w:styleId="WW8Num24z0">
    <w:name w:val="WW8Num24z0"/>
    <w:rsid w:val="008F2EE0"/>
    <w:rPr>
      <w:sz w:val="24"/>
      <w:szCs w:val="24"/>
    </w:rPr>
  </w:style>
  <w:style w:type="character" w:customStyle="1" w:styleId="WW8Num25z0">
    <w:name w:val="WW8Num25z0"/>
    <w:rsid w:val="008F2EE0"/>
    <w:rPr>
      <w:sz w:val="24"/>
      <w:szCs w:val="24"/>
    </w:rPr>
  </w:style>
  <w:style w:type="character" w:customStyle="1" w:styleId="WW8Num26z0">
    <w:name w:val="WW8Num26z0"/>
    <w:rsid w:val="008F2EE0"/>
    <w:rPr>
      <w:b w:val="0"/>
      <w:i w:val="0"/>
      <w:sz w:val="24"/>
    </w:rPr>
  </w:style>
  <w:style w:type="character" w:customStyle="1" w:styleId="WW8Num26z1">
    <w:name w:val="WW8Num26z1"/>
    <w:rsid w:val="008F2EE0"/>
    <w:rPr>
      <w:b w:val="0"/>
    </w:rPr>
  </w:style>
  <w:style w:type="character" w:customStyle="1" w:styleId="WW8Num26z2">
    <w:name w:val="WW8Num26z2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8Num29z0">
    <w:name w:val="WW8Num29z0"/>
    <w:rsid w:val="008F2EE0"/>
    <w:rPr>
      <w:b w:val="0"/>
    </w:rPr>
  </w:style>
  <w:style w:type="character" w:customStyle="1" w:styleId="WW8Num29z1">
    <w:name w:val="WW8Num29z1"/>
    <w:rsid w:val="008F2EE0"/>
    <w:rPr>
      <w:b w:val="0"/>
      <w:sz w:val="24"/>
    </w:rPr>
  </w:style>
  <w:style w:type="character" w:customStyle="1" w:styleId="WW8Num29z2">
    <w:name w:val="WW8Num29z2"/>
    <w:rsid w:val="008F2EE0"/>
    <w:rPr>
      <w:b/>
    </w:rPr>
  </w:style>
  <w:style w:type="character" w:customStyle="1" w:styleId="WW8Num31z0">
    <w:name w:val="WW8Num31z0"/>
    <w:rsid w:val="008F2EE0"/>
    <w:rPr>
      <w:b w:val="0"/>
    </w:rPr>
  </w:style>
  <w:style w:type="character" w:customStyle="1" w:styleId="WW8Num35z0">
    <w:name w:val="WW8Num35z0"/>
    <w:rsid w:val="008F2EE0"/>
    <w:rPr>
      <w:b w:val="0"/>
    </w:rPr>
  </w:style>
  <w:style w:type="character" w:customStyle="1" w:styleId="WW8Num36z0">
    <w:name w:val="WW8Num36z0"/>
    <w:rsid w:val="008F2EE0"/>
    <w:rPr>
      <w:rFonts w:ascii="Symbol" w:hAnsi="Symbol" w:cs="Symbol"/>
    </w:rPr>
  </w:style>
  <w:style w:type="character" w:customStyle="1" w:styleId="WW8Num36z1">
    <w:name w:val="WW8Num36z1"/>
    <w:rsid w:val="008F2EE0"/>
    <w:rPr>
      <w:rFonts w:ascii="Courier New" w:hAnsi="Courier New" w:cs="Courier New"/>
    </w:rPr>
  </w:style>
  <w:style w:type="character" w:customStyle="1" w:styleId="WW8Num36z2">
    <w:name w:val="WW8Num36z2"/>
    <w:rsid w:val="008F2EE0"/>
    <w:rPr>
      <w:rFonts w:ascii="Wingdings" w:hAnsi="Wingdings" w:cs="Wingdings"/>
    </w:rPr>
  </w:style>
  <w:style w:type="character" w:customStyle="1" w:styleId="WW8Num40z0">
    <w:name w:val="WW8Num40z0"/>
    <w:rsid w:val="008F2EE0"/>
    <w:rPr>
      <w:color w:val="00000A"/>
      <w:sz w:val="24"/>
      <w:szCs w:val="24"/>
    </w:rPr>
  </w:style>
  <w:style w:type="character" w:customStyle="1" w:styleId="WW8Num40z1">
    <w:name w:val="WW8Num40z1"/>
    <w:rsid w:val="008F2EE0"/>
    <w:rPr>
      <w:sz w:val="24"/>
      <w:szCs w:val="24"/>
    </w:rPr>
  </w:style>
  <w:style w:type="character" w:customStyle="1" w:styleId="WW8Num41z0">
    <w:name w:val="WW8Num41z0"/>
    <w:rsid w:val="008F2EE0"/>
    <w:rPr>
      <w:color w:val="00000A"/>
    </w:rPr>
  </w:style>
  <w:style w:type="character" w:customStyle="1" w:styleId="WW8Num46z0">
    <w:name w:val="WW8Num46z0"/>
    <w:rsid w:val="008F2EE0"/>
    <w:rPr>
      <w:sz w:val="24"/>
      <w:szCs w:val="24"/>
    </w:rPr>
  </w:style>
  <w:style w:type="character" w:customStyle="1" w:styleId="WW8Num47z0">
    <w:name w:val="WW8Num47z0"/>
    <w:rsid w:val="008F2EE0"/>
    <w:rPr>
      <w:b w:val="0"/>
    </w:rPr>
  </w:style>
  <w:style w:type="character" w:customStyle="1" w:styleId="WW8Num54z0">
    <w:name w:val="WW8Num54z0"/>
    <w:rsid w:val="008F2EE0"/>
    <w:rPr>
      <w:b w:val="0"/>
    </w:rPr>
  </w:style>
  <w:style w:type="character" w:customStyle="1" w:styleId="WW8Num56z0">
    <w:name w:val="WW8Num56z0"/>
    <w:rsid w:val="008F2EE0"/>
    <w:rPr>
      <w:b w:val="0"/>
      <w:sz w:val="24"/>
      <w:szCs w:val="24"/>
    </w:rPr>
  </w:style>
  <w:style w:type="character" w:customStyle="1" w:styleId="WW8Num57z0">
    <w:name w:val="WW8Num57z0"/>
    <w:rsid w:val="008F2EE0"/>
    <w:rPr>
      <w:sz w:val="24"/>
      <w:szCs w:val="24"/>
    </w:rPr>
  </w:style>
  <w:style w:type="character" w:customStyle="1" w:styleId="WW8Num60z0">
    <w:name w:val="WW8Num60z0"/>
    <w:rsid w:val="008F2EE0"/>
    <w:rPr>
      <w:sz w:val="24"/>
      <w:szCs w:val="24"/>
    </w:rPr>
  </w:style>
  <w:style w:type="character" w:customStyle="1" w:styleId="WW8Num61z0">
    <w:name w:val="WW8Num61z0"/>
    <w:rsid w:val="008F2EE0"/>
    <w:rPr>
      <w:sz w:val="24"/>
      <w:szCs w:val="24"/>
    </w:rPr>
  </w:style>
  <w:style w:type="character" w:customStyle="1" w:styleId="WW8Num63z0">
    <w:name w:val="WW8Num63z0"/>
    <w:rsid w:val="008F2EE0"/>
    <w:rPr>
      <w:sz w:val="24"/>
      <w:szCs w:val="24"/>
    </w:rPr>
  </w:style>
  <w:style w:type="character" w:customStyle="1" w:styleId="WW8Num65z0">
    <w:name w:val="WW8Num65z0"/>
    <w:rsid w:val="008F2EE0"/>
    <w:rPr>
      <w:sz w:val="24"/>
      <w:szCs w:val="24"/>
    </w:rPr>
  </w:style>
  <w:style w:type="character" w:customStyle="1" w:styleId="WW8Num69z0">
    <w:name w:val="WW8Num69z0"/>
    <w:rsid w:val="008F2EE0"/>
    <w:rPr>
      <w:sz w:val="24"/>
      <w:szCs w:val="24"/>
    </w:rPr>
  </w:style>
  <w:style w:type="character" w:customStyle="1" w:styleId="WW8Num71z0">
    <w:name w:val="WW8Num71z0"/>
    <w:rsid w:val="008F2EE0"/>
    <w:rPr>
      <w:rFonts w:ascii="Symbol" w:hAnsi="Symbol" w:cs="Symbol"/>
    </w:rPr>
  </w:style>
  <w:style w:type="character" w:customStyle="1" w:styleId="WW8Num71z1">
    <w:name w:val="WW8Num71z1"/>
    <w:rsid w:val="008F2EE0"/>
    <w:rPr>
      <w:rFonts w:ascii="Courier New" w:hAnsi="Courier New" w:cs="Courier New"/>
    </w:rPr>
  </w:style>
  <w:style w:type="character" w:customStyle="1" w:styleId="WW8Num71z2">
    <w:name w:val="WW8Num71z2"/>
    <w:rsid w:val="008F2EE0"/>
    <w:rPr>
      <w:rFonts w:ascii="Wingdings" w:hAnsi="Wingdings" w:cs="Wingdings"/>
    </w:rPr>
  </w:style>
  <w:style w:type="character" w:customStyle="1" w:styleId="WW8Num74z0">
    <w:name w:val="WW8Num74z0"/>
    <w:rsid w:val="008F2EE0"/>
    <w:rPr>
      <w:sz w:val="24"/>
      <w:szCs w:val="24"/>
    </w:rPr>
  </w:style>
  <w:style w:type="character" w:customStyle="1" w:styleId="WW8Num85z0">
    <w:name w:val="WW8Num85z0"/>
    <w:rsid w:val="008F2EE0"/>
    <w:rPr>
      <w:b w:val="0"/>
    </w:rPr>
  </w:style>
  <w:style w:type="character" w:customStyle="1" w:styleId="WW8Num86z0">
    <w:name w:val="WW8Num86z0"/>
    <w:rsid w:val="008F2EE0"/>
    <w:rPr>
      <w:b w:val="0"/>
    </w:rPr>
  </w:style>
  <w:style w:type="character" w:customStyle="1" w:styleId="WW8Num88z0">
    <w:name w:val="WW8Num88z0"/>
    <w:rsid w:val="008F2EE0"/>
    <w:rPr>
      <w:rFonts w:eastAsia="Times New Roman" w:cs="Times New Roman"/>
    </w:rPr>
  </w:style>
  <w:style w:type="character" w:customStyle="1" w:styleId="WW8Num98z0">
    <w:name w:val="WW8Num98z0"/>
    <w:rsid w:val="008F2EE0"/>
    <w:rPr>
      <w:sz w:val="24"/>
    </w:rPr>
  </w:style>
  <w:style w:type="character" w:customStyle="1" w:styleId="WW8Num99z0">
    <w:name w:val="WW8Num99z0"/>
    <w:rsid w:val="008F2EE0"/>
    <w:rPr>
      <w:sz w:val="24"/>
    </w:rPr>
  </w:style>
  <w:style w:type="character" w:customStyle="1" w:styleId="WW8Num99z1">
    <w:name w:val="WW8Num99z1"/>
    <w:rsid w:val="008F2EE0"/>
    <w:rPr>
      <w:color w:val="00000A"/>
    </w:rPr>
  </w:style>
  <w:style w:type="character" w:customStyle="1" w:styleId="WW8Num99z2">
    <w:name w:val="WW8Num99z2"/>
    <w:rsid w:val="008F2EE0"/>
    <w:rPr>
      <w:rFonts w:ascii="Symbol" w:hAnsi="Symbol" w:cs="Symbol"/>
      <w:sz w:val="24"/>
    </w:rPr>
  </w:style>
  <w:style w:type="character" w:customStyle="1" w:styleId="WW8Num100z0">
    <w:name w:val="WW8Num100z0"/>
    <w:rsid w:val="008F2EE0"/>
    <w:rPr>
      <w:sz w:val="24"/>
    </w:rPr>
  </w:style>
  <w:style w:type="character" w:customStyle="1" w:styleId="WW8Num102z0">
    <w:name w:val="WW8Num102z0"/>
    <w:rsid w:val="008F2EE0"/>
    <w:rPr>
      <w:sz w:val="24"/>
    </w:rPr>
  </w:style>
  <w:style w:type="character" w:customStyle="1" w:styleId="WW8Num102z1">
    <w:name w:val="WW8Num102z1"/>
    <w:rsid w:val="008F2EE0"/>
    <w:rPr>
      <w:color w:val="00000A"/>
    </w:rPr>
  </w:style>
  <w:style w:type="character" w:customStyle="1" w:styleId="WW8Num102z2">
    <w:name w:val="WW8Num102z2"/>
    <w:rsid w:val="008F2EE0"/>
    <w:rPr>
      <w:rFonts w:ascii="Symbol" w:hAnsi="Symbol" w:cs="Symbol"/>
      <w:sz w:val="24"/>
    </w:rPr>
  </w:style>
  <w:style w:type="character" w:customStyle="1" w:styleId="WW8Num103z0">
    <w:name w:val="WW8Num103z0"/>
    <w:rsid w:val="008F2EE0"/>
    <w:rPr>
      <w:sz w:val="24"/>
    </w:rPr>
  </w:style>
  <w:style w:type="character" w:customStyle="1" w:styleId="WW8Num105z0">
    <w:name w:val="WW8Num105z0"/>
    <w:rsid w:val="008F2EE0"/>
    <w:rPr>
      <w:color w:val="00000A"/>
    </w:rPr>
  </w:style>
  <w:style w:type="character" w:customStyle="1" w:styleId="WW8Num110z0">
    <w:name w:val="WW8Num110z0"/>
    <w:rsid w:val="008F2EE0"/>
    <w:rPr>
      <w:color w:val="00000A"/>
    </w:rPr>
  </w:style>
  <w:style w:type="character" w:customStyle="1" w:styleId="WW8Num114z0">
    <w:name w:val="WW8Num114z0"/>
    <w:rsid w:val="008F2EE0"/>
    <w:rPr>
      <w:b/>
      <w:i w:val="0"/>
      <w:sz w:val="24"/>
      <w:szCs w:val="24"/>
    </w:rPr>
  </w:style>
  <w:style w:type="character" w:customStyle="1" w:styleId="WW8Num115z0">
    <w:name w:val="WW8Num115z0"/>
    <w:rsid w:val="008F2EE0"/>
    <w:rPr>
      <w:b/>
      <w:i w:val="0"/>
      <w:sz w:val="24"/>
      <w:szCs w:val="24"/>
    </w:rPr>
  </w:style>
  <w:style w:type="character" w:customStyle="1" w:styleId="WW8Num117z0">
    <w:name w:val="WW8Num117z0"/>
    <w:rsid w:val="008F2EE0"/>
    <w:rPr>
      <w:b w:val="0"/>
    </w:rPr>
  </w:style>
  <w:style w:type="character" w:customStyle="1" w:styleId="WW8Num118z0">
    <w:name w:val="WW8Num118z0"/>
    <w:rsid w:val="008F2EE0"/>
    <w:rPr>
      <w:b w:val="0"/>
    </w:rPr>
  </w:style>
  <w:style w:type="character" w:customStyle="1" w:styleId="WW8Num122z0">
    <w:name w:val="WW8Num122z0"/>
    <w:rsid w:val="008F2EE0"/>
    <w:rPr>
      <w:b w:val="0"/>
    </w:rPr>
  </w:style>
  <w:style w:type="character" w:customStyle="1" w:styleId="WW8Num122z1">
    <w:name w:val="WW8Num122z1"/>
    <w:rsid w:val="008F2EE0"/>
    <w:rPr>
      <w:b w:val="0"/>
      <w:sz w:val="24"/>
    </w:rPr>
  </w:style>
  <w:style w:type="character" w:customStyle="1" w:styleId="WW8Num122z2">
    <w:name w:val="WW8Num122z2"/>
    <w:rsid w:val="008F2EE0"/>
    <w:rPr>
      <w:b/>
    </w:rPr>
  </w:style>
  <w:style w:type="character" w:customStyle="1" w:styleId="WW8Num123z0">
    <w:name w:val="WW8Num123z0"/>
    <w:rsid w:val="008F2EE0"/>
    <w:rPr>
      <w:b w:val="0"/>
      <w:sz w:val="24"/>
      <w:szCs w:val="24"/>
    </w:rPr>
  </w:style>
  <w:style w:type="character" w:customStyle="1" w:styleId="WW8Num124z0">
    <w:name w:val="WW8Num124z0"/>
    <w:rsid w:val="008F2EE0"/>
    <w:rPr>
      <w:color w:val="00000A"/>
      <w:sz w:val="24"/>
      <w:szCs w:val="24"/>
    </w:rPr>
  </w:style>
  <w:style w:type="character" w:customStyle="1" w:styleId="WW8Num124z1">
    <w:name w:val="WW8Num124z1"/>
    <w:rsid w:val="008F2EE0"/>
    <w:rPr>
      <w:sz w:val="24"/>
      <w:szCs w:val="24"/>
    </w:rPr>
  </w:style>
  <w:style w:type="character" w:customStyle="1" w:styleId="WW8Num125z0">
    <w:name w:val="WW8Num125z0"/>
    <w:rsid w:val="008F2EE0"/>
    <w:rPr>
      <w:sz w:val="24"/>
      <w:szCs w:val="24"/>
    </w:rPr>
  </w:style>
  <w:style w:type="character" w:customStyle="1" w:styleId="WW8Num129z0">
    <w:name w:val="WW8Num129z0"/>
    <w:rsid w:val="008F2EE0"/>
    <w:rPr>
      <w:b w:val="0"/>
      <w:u w:val="none"/>
    </w:rPr>
  </w:style>
  <w:style w:type="character" w:customStyle="1" w:styleId="WW8Num131z0">
    <w:name w:val="WW8Num131z0"/>
    <w:rsid w:val="008F2EE0"/>
    <w:rPr>
      <w:b w:val="0"/>
      <w:u w:val="none"/>
    </w:rPr>
  </w:style>
  <w:style w:type="character" w:customStyle="1" w:styleId="WW8Num133z0">
    <w:name w:val="WW8Num133z0"/>
    <w:rsid w:val="008F2EE0"/>
    <w:rPr>
      <w:b w:val="0"/>
      <w:u w:val="none"/>
    </w:rPr>
  </w:style>
  <w:style w:type="character" w:customStyle="1" w:styleId="WW8Num135z0">
    <w:name w:val="WW8Num135z0"/>
    <w:rsid w:val="008F2EE0"/>
    <w:rPr>
      <w:sz w:val="24"/>
      <w:szCs w:val="24"/>
    </w:rPr>
  </w:style>
  <w:style w:type="character" w:customStyle="1" w:styleId="WW8Num137z0">
    <w:name w:val="WW8Num137z0"/>
    <w:rsid w:val="008F2EE0"/>
    <w:rPr>
      <w:b w:val="0"/>
      <w:u w:val="none"/>
    </w:rPr>
  </w:style>
  <w:style w:type="character" w:customStyle="1" w:styleId="WW8Num138z0">
    <w:name w:val="WW8Num138z0"/>
    <w:rsid w:val="008F2EE0"/>
    <w:rPr>
      <w:u w:val="none"/>
    </w:rPr>
  </w:style>
  <w:style w:type="character" w:customStyle="1" w:styleId="WW8Num139z1">
    <w:name w:val="WW8Num139z1"/>
    <w:rsid w:val="008F2EE0"/>
    <w:rPr>
      <w:b w:val="0"/>
      <w:i w:val="0"/>
    </w:rPr>
  </w:style>
  <w:style w:type="character" w:customStyle="1" w:styleId="WW8Num140z0">
    <w:name w:val="WW8Num140z0"/>
    <w:rsid w:val="008F2EE0"/>
    <w:rPr>
      <w:b w:val="0"/>
      <w:u w:val="none"/>
    </w:rPr>
  </w:style>
  <w:style w:type="character" w:customStyle="1" w:styleId="WW8Num141z0">
    <w:name w:val="WW8Num141z0"/>
    <w:rsid w:val="008F2EE0"/>
    <w:rPr>
      <w:u w:val="none"/>
    </w:rPr>
  </w:style>
  <w:style w:type="character" w:customStyle="1" w:styleId="WW8Num142z0">
    <w:name w:val="WW8Num142z0"/>
    <w:rsid w:val="008F2EE0"/>
    <w:rPr>
      <w:b w:val="0"/>
      <w:u w:val="none"/>
    </w:rPr>
  </w:style>
  <w:style w:type="character" w:customStyle="1" w:styleId="WW8Num144z0">
    <w:name w:val="WW8Num144z0"/>
    <w:rsid w:val="008F2EE0"/>
    <w:rPr>
      <w:b w:val="0"/>
      <w:u w:val="none"/>
    </w:rPr>
  </w:style>
  <w:style w:type="character" w:customStyle="1" w:styleId="WW8Num145z0">
    <w:name w:val="WW8Num145z0"/>
    <w:rsid w:val="008F2EE0"/>
    <w:rPr>
      <w:b w:val="0"/>
      <w:sz w:val="24"/>
      <w:szCs w:val="24"/>
    </w:rPr>
  </w:style>
  <w:style w:type="character" w:customStyle="1" w:styleId="WW8Num145z1">
    <w:name w:val="WW8Num145z1"/>
    <w:rsid w:val="008F2EE0"/>
    <w:rPr>
      <w:b/>
      <w:i/>
      <w:sz w:val="28"/>
    </w:rPr>
  </w:style>
  <w:style w:type="character" w:customStyle="1" w:styleId="WW8Num146z0">
    <w:name w:val="WW8Num146z0"/>
    <w:rsid w:val="008F2EE0"/>
    <w:rPr>
      <w:sz w:val="24"/>
      <w:szCs w:val="24"/>
    </w:rPr>
  </w:style>
  <w:style w:type="character" w:customStyle="1" w:styleId="WW8Num147z0">
    <w:name w:val="WW8Num147z0"/>
    <w:rsid w:val="008F2EE0"/>
    <w:rPr>
      <w:sz w:val="24"/>
      <w:szCs w:val="24"/>
    </w:rPr>
  </w:style>
  <w:style w:type="character" w:customStyle="1" w:styleId="WW8Num149z0">
    <w:name w:val="WW8Num149z0"/>
    <w:rsid w:val="008F2EE0"/>
    <w:rPr>
      <w:sz w:val="24"/>
      <w:szCs w:val="24"/>
    </w:rPr>
  </w:style>
  <w:style w:type="character" w:customStyle="1" w:styleId="WW8Num150z0">
    <w:name w:val="WW8Num150z0"/>
    <w:rsid w:val="008F2EE0"/>
    <w:rPr>
      <w:sz w:val="24"/>
      <w:szCs w:val="24"/>
    </w:rPr>
  </w:style>
  <w:style w:type="character" w:customStyle="1" w:styleId="WW8Num151z0">
    <w:name w:val="WW8Num151z0"/>
    <w:rsid w:val="008F2EE0"/>
    <w:rPr>
      <w:sz w:val="24"/>
      <w:szCs w:val="24"/>
    </w:rPr>
  </w:style>
  <w:style w:type="character" w:customStyle="1" w:styleId="WW8Num154z0">
    <w:name w:val="WW8Num154z0"/>
    <w:rsid w:val="008F2EE0"/>
    <w:rPr>
      <w:sz w:val="24"/>
      <w:szCs w:val="24"/>
    </w:rPr>
  </w:style>
  <w:style w:type="character" w:customStyle="1" w:styleId="WW8Num155z0">
    <w:name w:val="WW8Num155z0"/>
    <w:rsid w:val="008F2EE0"/>
    <w:rPr>
      <w:sz w:val="24"/>
      <w:szCs w:val="24"/>
    </w:rPr>
  </w:style>
  <w:style w:type="character" w:customStyle="1" w:styleId="WW8Num162z0">
    <w:name w:val="WW8Num162z0"/>
    <w:rsid w:val="008F2EE0"/>
    <w:rPr>
      <w:sz w:val="24"/>
      <w:szCs w:val="24"/>
    </w:rPr>
  </w:style>
  <w:style w:type="character" w:customStyle="1" w:styleId="WW8Num163z0">
    <w:name w:val="WW8Num163z0"/>
    <w:rsid w:val="008F2EE0"/>
    <w:rPr>
      <w:b w:val="0"/>
      <w:sz w:val="24"/>
      <w:szCs w:val="24"/>
    </w:rPr>
  </w:style>
  <w:style w:type="character" w:customStyle="1" w:styleId="WW8Num164z0">
    <w:name w:val="WW8Num164z0"/>
    <w:rsid w:val="008F2EE0"/>
    <w:rPr>
      <w:sz w:val="24"/>
      <w:szCs w:val="24"/>
    </w:rPr>
  </w:style>
  <w:style w:type="character" w:customStyle="1" w:styleId="WW8Num165z0">
    <w:name w:val="WW8Num165z0"/>
    <w:rsid w:val="008F2EE0"/>
    <w:rPr>
      <w:sz w:val="24"/>
      <w:szCs w:val="24"/>
    </w:rPr>
  </w:style>
  <w:style w:type="character" w:customStyle="1" w:styleId="WW8Num166z0">
    <w:name w:val="WW8Num166z0"/>
    <w:rsid w:val="008F2EE0"/>
    <w:rPr>
      <w:b w:val="0"/>
    </w:rPr>
  </w:style>
  <w:style w:type="character" w:customStyle="1" w:styleId="WW8Num167z0">
    <w:name w:val="WW8Num167z0"/>
    <w:rsid w:val="008F2EE0"/>
    <w:rPr>
      <w:b w:val="0"/>
    </w:rPr>
  </w:style>
  <w:style w:type="character" w:customStyle="1" w:styleId="WW8Num176z0">
    <w:name w:val="WW8Num176z0"/>
    <w:rsid w:val="008F2EE0"/>
    <w:rPr>
      <w:b w:val="0"/>
    </w:rPr>
  </w:style>
  <w:style w:type="character" w:customStyle="1" w:styleId="WW8Num178z0">
    <w:name w:val="WW8Num178z0"/>
    <w:rsid w:val="008F2EE0"/>
    <w:rPr>
      <w:b w:val="0"/>
    </w:rPr>
  </w:style>
  <w:style w:type="character" w:customStyle="1" w:styleId="WW8Num179z0">
    <w:name w:val="WW8Num179z0"/>
    <w:rsid w:val="008F2EE0"/>
    <w:rPr>
      <w:b w:val="0"/>
      <w:sz w:val="24"/>
      <w:szCs w:val="24"/>
    </w:rPr>
  </w:style>
  <w:style w:type="character" w:customStyle="1" w:styleId="WW8Num180z0">
    <w:name w:val="WW8Num180z0"/>
    <w:rsid w:val="008F2EE0"/>
    <w:rPr>
      <w:sz w:val="24"/>
      <w:szCs w:val="24"/>
    </w:rPr>
  </w:style>
  <w:style w:type="character" w:customStyle="1" w:styleId="WW8Num182z0">
    <w:name w:val="WW8Num182z0"/>
    <w:rsid w:val="008F2EE0"/>
    <w:rPr>
      <w:sz w:val="24"/>
      <w:szCs w:val="24"/>
    </w:rPr>
  </w:style>
  <w:style w:type="character" w:customStyle="1" w:styleId="WW8Num183z0">
    <w:name w:val="WW8Num183z0"/>
    <w:rsid w:val="008F2EE0"/>
    <w:rPr>
      <w:sz w:val="24"/>
      <w:szCs w:val="24"/>
    </w:rPr>
  </w:style>
  <w:style w:type="character" w:customStyle="1" w:styleId="WW8Num186z0">
    <w:name w:val="WW8Num186z0"/>
    <w:rsid w:val="008F2EE0"/>
    <w:rPr>
      <w:sz w:val="24"/>
      <w:szCs w:val="24"/>
    </w:rPr>
  </w:style>
  <w:style w:type="character" w:customStyle="1" w:styleId="WW8Num187z0">
    <w:name w:val="WW8Num187z0"/>
    <w:rsid w:val="008F2EE0"/>
    <w:rPr>
      <w:sz w:val="24"/>
      <w:szCs w:val="24"/>
    </w:rPr>
  </w:style>
  <w:style w:type="character" w:customStyle="1" w:styleId="WW8Num189z0">
    <w:name w:val="WW8Num189z0"/>
    <w:rsid w:val="008F2EE0"/>
    <w:rPr>
      <w:sz w:val="24"/>
      <w:szCs w:val="24"/>
    </w:rPr>
  </w:style>
  <w:style w:type="character" w:customStyle="1" w:styleId="WW8Num190z0">
    <w:name w:val="WW8Num190z0"/>
    <w:rsid w:val="008F2EE0"/>
    <w:rPr>
      <w:b w:val="0"/>
    </w:rPr>
  </w:style>
  <w:style w:type="character" w:customStyle="1" w:styleId="WW8Num192z0">
    <w:name w:val="WW8Num192z0"/>
    <w:rsid w:val="008F2EE0"/>
    <w:rPr>
      <w:rFonts w:eastAsia="Times New Roman" w:cs="Times New Roman"/>
    </w:rPr>
  </w:style>
  <w:style w:type="character" w:customStyle="1" w:styleId="WW8Num195z0">
    <w:name w:val="WW8Num195z0"/>
    <w:rsid w:val="008F2EE0"/>
    <w:rPr>
      <w:sz w:val="24"/>
      <w:szCs w:val="24"/>
    </w:rPr>
  </w:style>
  <w:style w:type="character" w:customStyle="1" w:styleId="WW8Num197z0">
    <w:name w:val="WW8Num197z0"/>
    <w:rsid w:val="008F2EE0"/>
    <w:rPr>
      <w:sz w:val="24"/>
      <w:szCs w:val="24"/>
    </w:rPr>
  </w:style>
  <w:style w:type="character" w:customStyle="1" w:styleId="WW8Num205z0">
    <w:name w:val="WW8Num205z0"/>
    <w:rsid w:val="008F2EE0"/>
    <w:rPr>
      <w:sz w:val="24"/>
      <w:szCs w:val="24"/>
    </w:rPr>
  </w:style>
  <w:style w:type="character" w:customStyle="1" w:styleId="Domylnaczcionkaakapitu1">
    <w:name w:val="Domyślna czcionka akapitu1"/>
    <w:rsid w:val="008F2EE0"/>
  </w:style>
  <w:style w:type="character" w:customStyle="1" w:styleId="TekstpodstawowyZnak">
    <w:name w:val="Tekst podstawowy Znak"/>
    <w:rsid w:val="008F2EE0"/>
    <w:rPr>
      <w:b/>
      <w:bCs/>
      <w:sz w:val="24"/>
      <w:lang w:val="pl-PL" w:eastAsia="ar-SA" w:bidi="ar-SA"/>
    </w:rPr>
  </w:style>
  <w:style w:type="character" w:styleId="Hipercze">
    <w:name w:val="Hyperlink"/>
    <w:rsid w:val="008F2EE0"/>
    <w:rPr>
      <w:color w:val="0000FF"/>
      <w:u w:val="single"/>
    </w:rPr>
  </w:style>
  <w:style w:type="character" w:customStyle="1" w:styleId="Numerstrony1">
    <w:name w:val="Numer strony1"/>
    <w:basedOn w:val="Domylnaczcionkaakapitu1"/>
    <w:rsid w:val="008F2EE0"/>
  </w:style>
  <w:style w:type="character" w:customStyle="1" w:styleId="Tekstpodstawowy2Znak">
    <w:name w:val="Tekst podstawowy 2 Znak"/>
    <w:rsid w:val="008F2EE0"/>
    <w:rPr>
      <w:b/>
      <w:bCs/>
      <w:sz w:val="26"/>
    </w:rPr>
  </w:style>
  <w:style w:type="character" w:customStyle="1" w:styleId="StopkaZnak">
    <w:name w:val="Stopka Znak"/>
    <w:basedOn w:val="Domylnaczcionkaakapitu1"/>
    <w:rsid w:val="008F2EE0"/>
  </w:style>
  <w:style w:type="character" w:customStyle="1" w:styleId="TekstprzypisudolnegoZnak">
    <w:name w:val="Tekst przypisu dolnego Znak"/>
    <w:basedOn w:val="Domylnaczcionkaakapitu1"/>
    <w:link w:val="Tekstprzypisudolnego"/>
    <w:rsid w:val="008F2EE0"/>
  </w:style>
  <w:style w:type="character" w:customStyle="1" w:styleId="Tekstpodstawowy3Znak">
    <w:name w:val="Tekst podstawowy 3 Znak"/>
    <w:rsid w:val="008F2EE0"/>
    <w:rPr>
      <w:sz w:val="24"/>
    </w:rPr>
  </w:style>
  <w:style w:type="character" w:customStyle="1" w:styleId="FontStyle51">
    <w:name w:val="Font Style51"/>
    <w:basedOn w:val="Domylnaczcionkaakapitu1"/>
    <w:rsid w:val="008F2EE0"/>
  </w:style>
  <w:style w:type="character" w:customStyle="1" w:styleId="FontStyle49">
    <w:name w:val="Font Style49"/>
    <w:basedOn w:val="Domylnaczcionkaakapitu1"/>
    <w:rsid w:val="008F2EE0"/>
  </w:style>
  <w:style w:type="character" w:customStyle="1" w:styleId="Nagwek4Znak">
    <w:name w:val="Nagłówek 4 Znak"/>
    <w:rsid w:val="008F2EE0"/>
    <w:rPr>
      <w:b/>
      <w:bCs/>
      <w:sz w:val="28"/>
      <w:szCs w:val="28"/>
    </w:rPr>
  </w:style>
  <w:style w:type="character" w:customStyle="1" w:styleId="ZwykytekstZnak">
    <w:name w:val="Zwykły tekst Znak"/>
    <w:link w:val="Zwykytekst"/>
    <w:rsid w:val="008F2EE0"/>
    <w:rPr>
      <w:rFonts w:ascii="Courier New" w:hAnsi="Courier New" w:cs="Courier New"/>
    </w:rPr>
  </w:style>
  <w:style w:type="character" w:customStyle="1" w:styleId="st">
    <w:name w:val="st"/>
    <w:basedOn w:val="Domylnaczcionkaakapitu1"/>
    <w:rsid w:val="008F2EE0"/>
  </w:style>
  <w:style w:type="character" w:customStyle="1" w:styleId="Uwydatnienie1">
    <w:name w:val="Uwydatnienie1"/>
    <w:rsid w:val="008F2EE0"/>
    <w:rPr>
      <w:i/>
      <w:iCs/>
    </w:rPr>
  </w:style>
  <w:style w:type="character" w:customStyle="1" w:styleId="Nagwek1Znak">
    <w:name w:val="Nagłówek 1 Znak"/>
    <w:rsid w:val="008F2EE0"/>
    <w:rPr>
      <w:rFonts w:ascii="Arial" w:hAnsi="Arial" w:cs="Arial"/>
      <w:b/>
      <w:bCs/>
      <w:kern w:val="1"/>
      <w:sz w:val="32"/>
      <w:szCs w:val="32"/>
    </w:rPr>
  </w:style>
  <w:style w:type="character" w:customStyle="1" w:styleId="Nagwek6Znak">
    <w:name w:val="Nagłówek 6 Znak"/>
    <w:rsid w:val="008F2EE0"/>
    <w:rPr>
      <w:b/>
      <w:bCs/>
      <w:sz w:val="22"/>
      <w:szCs w:val="22"/>
    </w:rPr>
  </w:style>
  <w:style w:type="character" w:customStyle="1" w:styleId="Tekstpodstawowywcity2Znak">
    <w:name w:val="Tekst podstawowy wcięty 2 Znak"/>
    <w:basedOn w:val="Domylnaczcionkaakapitu1"/>
    <w:rsid w:val="008F2EE0"/>
  </w:style>
  <w:style w:type="character" w:customStyle="1" w:styleId="Nagwek2Znak">
    <w:name w:val="Nagłówek 2 Znak"/>
    <w:rsid w:val="008F2EE0"/>
    <w:rPr>
      <w:b/>
      <w:bCs/>
      <w:sz w:val="26"/>
    </w:rPr>
  </w:style>
  <w:style w:type="character" w:customStyle="1" w:styleId="Nagwek9Znak">
    <w:name w:val="Nagłówek 9 Znak"/>
    <w:rsid w:val="008F2EE0"/>
    <w:rPr>
      <w:bCs/>
      <w:i/>
      <w:iCs/>
    </w:rPr>
  </w:style>
  <w:style w:type="character" w:customStyle="1" w:styleId="apple-converted-space">
    <w:name w:val="apple-converted-space"/>
    <w:rsid w:val="008F2EE0"/>
  </w:style>
  <w:style w:type="character" w:customStyle="1" w:styleId="FontStyle59">
    <w:name w:val="Font Style59"/>
    <w:rsid w:val="008F2EE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8F2EE0"/>
    <w:rPr>
      <w:rFonts w:ascii="Times New Roman" w:hAnsi="Times New Roman" w:cs="Times New Roman"/>
      <w:b/>
      <w:bCs/>
      <w:sz w:val="22"/>
      <w:szCs w:val="22"/>
    </w:rPr>
  </w:style>
  <w:style w:type="character" w:customStyle="1" w:styleId="TekstdymkaZnak">
    <w:name w:val="Tekst dymka Znak"/>
    <w:uiPriority w:val="99"/>
    <w:rsid w:val="008F2EE0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8F2EE0"/>
    <w:rPr>
      <w:sz w:val="24"/>
    </w:rPr>
  </w:style>
  <w:style w:type="character" w:customStyle="1" w:styleId="ListLabel2">
    <w:name w:val="ListLabel 2"/>
    <w:rsid w:val="008F2EE0"/>
    <w:rPr>
      <w:b w:val="0"/>
      <w:sz w:val="24"/>
      <w:szCs w:val="24"/>
    </w:rPr>
  </w:style>
  <w:style w:type="character" w:customStyle="1" w:styleId="ListLabel3">
    <w:name w:val="ListLabel 3"/>
    <w:rsid w:val="008F2EE0"/>
    <w:rPr>
      <w:b/>
      <w:i/>
      <w:sz w:val="28"/>
    </w:rPr>
  </w:style>
  <w:style w:type="character" w:customStyle="1" w:styleId="ListLabel4">
    <w:name w:val="ListLabel 4"/>
    <w:rsid w:val="008F2EE0"/>
    <w:rPr>
      <w:b w:val="0"/>
      <w:u w:val="none"/>
    </w:rPr>
  </w:style>
  <w:style w:type="character" w:customStyle="1" w:styleId="ListLabel5">
    <w:name w:val="ListLabel 5"/>
    <w:rsid w:val="008F2EE0"/>
    <w:rPr>
      <w:sz w:val="24"/>
      <w:szCs w:val="24"/>
    </w:rPr>
  </w:style>
  <w:style w:type="character" w:customStyle="1" w:styleId="ListLabel6">
    <w:name w:val="ListLabel 6"/>
    <w:rsid w:val="008F2EE0"/>
    <w:rPr>
      <w:b w:val="0"/>
      <w:i w:val="0"/>
    </w:rPr>
  </w:style>
  <w:style w:type="character" w:customStyle="1" w:styleId="ListLabel7">
    <w:name w:val="ListLabel 7"/>
    <w:rsid w:val="008F2EE0"/>
    <w:rPr>
      <w:u w:val="none"/>
    </w:rPr>
  </w:style>
  <w:style w:type="character" w:customStyle="1" w:styleId="ListLabel8">
    <w:name w:val="ListLabel 8"/>
    <w:rsid w:val="008F2EE0"/>
    <w:rPr>
      <w:b/>
      <w:i w:val="0"/>
      <w:sz w:val="24"/>
      <w:szCs w:val="24"/>
    </w:rPr>
  </w:style>
  <w:style w:type="character" w:customStyle="1" w:styleId="ListLabel9">
    <w:name w:val="ListLabel 9"/>
    <w:rsid w:val="008F2EE0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8F2EE0"/>
    <w:rPr>
      <w:rFonts w:cs="Courier New"/>
    </w:rPr>
  </w:style>
  <w:style w:type="character" w:customStyle="1" w:styleId="ListLabel11">
    <w:name w:val="ListLabel 11"/>
    <w:rsid w:val="008F2EE0"/>
    <w:rPr>
      <w:b w:val="0"/>
      <w:i w:val="0"/>
      <w:sz w:val="24"/>
    </w:rPr>
  </w:style>
  <w:style w:type="character" w:customStyle="1" w:styleId="ListLabel12">
    <w:name w:val="ListLabel 12"/>
    <w:rsid w:val="008F2EE0"/>
    <w:rPr>
      <w:b w:val="0"/>
    </w:rPr>
  </w:style>
  <w:style w:type="character" w:customStyle="1" w:styleId="ListLabel13">
    <w:name w:val="ListLabel 13"/>
    <w:rsid w:val="008F2EE0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8F2EE0"/>
    <w:rPr>
      <w:b w:val="0"/>
      <w:sz w:val="24"/>
    </w:rPr>
  </w:style>
  <w:style w:type="character" w:customStyle="1" w:styleId="ListLabel15">
    <w:name w:val="ListLabel 15"/>
    <w:rsid w:val="008F2EE0"/>
    <w:rPr>
      <w:b/>
    </w:rPr>
  </w:style>
  <w:style w:type="character" w:customStyle="1" w:styleId="ListLabel16">
    <w:name w:val="ListLabel 16"/>
    <w:rsid w:val="008F2EE0"/>
    <w:rPr>
      <w:color w:val="00000A"/>
      <w:sz w:val="24"/>
      <w:szCs w:val="24"/>
    </w:rPr>
  </w:style>
  <w:style w:type="character" w:customStyle="1" w:styleId="ListLabel17">
    <w:name w:val="ListLabel 17"/>
    <w:rsid w:val="008F2EE0"/>
    <w:rPr>
      <w:color w:val="00000A"/>
    </w:rPr>
  </w:style>
  <w:style w:type="character" w:customStyle="1" w:styleId="ListLabel18">
    <w:name w:val="ListLabel 18"/>
    <w:rsid w:val="008F2EE0"/>
    <w:rPr>
      <w:rFonts w:eastAsia="Times New Roman" w:cs="Times New Roman"/>
    </w:rPr>
  </w:style>
  <w:style w:type="character" w:customStyle="1" w:styleId="ListLabel19">
    <w:name w:val="ListLabel 19"/>
    <w:rsid w:val="008F2EE0"/>
    <w:rPr>
      <w:sz w:val="24"/>
      <w:szCs w:val="24"/>
      <w:u w:val="none"/>
    </w:rPr>
  </w:style>
  <w:style w:type="character" w:customStyle="1" w:styleId="WWCharLFO1LVL1">
    <w:name w:val="WW_CharLFO1LVL1"/>
    <w:rsid w:val="008F2EE0"/>
    <w:rPr>
      <w:sz w:val="24"/>
    </w:rPr>
  </w:style>
  <w:style w:type="character" w:customStyle="1" w:styleId="WWCharLFO2LVL1">
    <w:name w:val="WW_CharLFO2LVL1"/>
    <w:rsid w:val="008F2EE0"/>
    <w:rPr>
      <w:b w:val="0"/>
      <w:sz w:val="24"/>
      <w:szCs w:val="24"/>
    </w:rPr>
  </w:style>
  <w:style w:type="character" w:customStyle="1" w:styleId="WWCharLFO2LVL2">
    <w:name w:val="WW_CharLFO2LVL2"/>
    <w:rsid w:val="008F2EE0"/>
    <w:rPr>
      <w:b/>
      <w:i/>
      <w:sz w:val="28"/>
    </w:rPr>
  </w:style>
  <w:style w:type="character" w:customStyle="1" w:styleId="WWCharLFO3LVL1">
    <w:name w:val="WW_CharLFO3LVL1"/>
    <w:rsid w:val="008F2EE0"/>
    <w:rPr>
      <w:b w:val="0"/>
      <w:u w:val="none"/>
    </w:rPr>
  </w:style>
  <w:style w:type="character" w:customStyle="1" w:styleId="WWCharLFO4LVL1">
    <w:name w:val="WW_CharLFO4LVL1"/>
    <w:rsid w:val="008F2EE0"/>
    <w:rPr>
      <w:sz w:val="24"/>
      <w:szCs w:val="24"/>
    </w:rPr>
  </w:style>
  <w:style w:type="character" w:customStyle="1" w:styleId="WWCharLFO5LVL2">
    <w:name w:val="WW_CharLFO5LVL2"/>
    <w:rsid w:val="008F2EE0"/>
    <w:rPr>
      <w:b w:val="0"/>
      <w:i w:val="0"/>
    </w:rPr>
  </w:style>
  <w:style w:type="character" w:customStyle="1" w:styleId="WWCharLFO7LVL1">
    <w:name w:val="WW_CharLFO7LVL1"/>
    <w:rsid w:val="008F2EE0"/>
    <w:rPr>
      <w:u w:val="none"/>
    </w:rPr>
  </w:style>
  <w:style w:type="character" w:customStyle="1" w:styleId="WWCharLFO9LVL1">
    <w:name w:val="WW_CharLFO9LVL1"/>
    <w:rsid w:val="008F2EE0"/>
    <w:rPr>
      <w:u w:val="none"/>
    </w:rPr>
  </w:style>
  <w:style w:type="character" w:customStyle="1" w:styleId="WWCharLFO11LVL1">
    <w:name w:val="WW_CharLFO11LVL1"/>
    <w:rsid w:val="008F2EE0"/>
    <w:rPr>
      <w:b/>
      <w:i w:val="0"/>
      <w:sz w:val="24"/>
      <w:szCs w:val="24"/>
    </w:rPr>
  </w:style>
  <w:style w:type="character" w:customStyle="1" w:styleId="WWCharLFO14LVL1">
    <w:name w:val="WW_CharLFO14LVL1"/>
    <w:rsid w:val="008F2EE0"/>
    <w:rPr>
      <w:sz w:val="24"/>
      <w:szCs w:val="24"/>
    </w:rPr>
  </w:style>
  <w:style w:type="character" w:customStyle="1" w:styleId="WWCharLFO15LVL1">
    <w:name w:val="WW_CharLFO15LVL1"/>
    <w:rsid w:val="008F2EE0"/>
    <w:rPr>
      <w:b w:val="0"/>
      <w:sz w:val="24"/>
      <w:szCs w:val="24"/>
    </w:rPr>
  </w:style>
  <w:style w:type="character" w:customStyle="1" w:styleId="WWCharLFO16LVL1">
    <w:name w:val="WW_CharLFO16LVL1"/>
    <w:rsid w:val="008F2EE0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8F2EE0"/>
    <w:rPr>
      <w:sz w:val="24"/>
      <w:szCs w:val="24"/>
    </w:rPr>
  </w:style>
  <w:style w:type="character" w:customStyle="1" w:styleId="WWCharLFO18LVL1">
    <w:name w:val="WW_CharLFO18LVL1"/>
    <w:rsid w:val="008F2EE0"/>
    <w:rPr>
      <w:sz w:val="24"/>
      <w:szCs w:val="24"/>
    </w:rPr>
  </w:style>
  <w:style w:type="character" w:customStyle="1" w:styleId="WWCharLFO19LVL1">
    <w:name w:val="WW_CharLFO19LVL1"/>
    <w:rsid w:val="008F2EE0"/>
    <w:rPr>
      <w:sz w:val="24"/>
      <w:szCs w:val="24"/>
    </w:rPr>
  </w:style>
  <w:style w:type="character" w:customStyle="1" w:styleId="WWCharLFO20LVL1">
    <w:name w:val="WW_CharLFO20LVL1"/>
    <w:rsid w:val="008F2EE0"/>
    <w:rPr>
      <w:sz w:val="24"/>
      <w:szCs w:val="24"/>
    </w:rPr>
  </w:style>
  <w:style w:type="character" w:customStyle="1" w:styleId="WWCharLFO20LVL2">
    <w:name w:val="WW_CharLFO20LVL2"/>
    <w:rsid w:val="008F2EE0"/>
    <w:rPr>
      <w:sz w:val="24"/>
      <w:szCs w:val="24"/>
    </w:rPr>
  </w:style>
  <w:style w:type="character" w:customStyle="1" w:styleId="WWCharLFO21LVL1">
    <w:name w:val="WW_CharLFO21LVL1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8F2EE0"/>
    <w:rPr>
      <w:rFonts w:ascii="Courier New" w:hAnsi="Courier New" w:cs="Courier New"/>
    </w:rPr>
  </w:style>
  <w:style w:type="character" w:customStyle="1" w:styleId="WWCharLFO21LVL3">
    <w:name w:val="WW_CharLFO21LVL3"/>
    <w:rsid w:val="008F2EE0"/>
    <w:rPr>
      <w:rFonts w:ascii="Wingdings" w:hAnsi="Wingdings" w:cs="Wingdings"/>
    </w:rPr>
  </w:style>
  <w:style w:type="character" w:customStyle="1" w:styleId="WWCharLFO21LVL4">
    <w:name w:val="WW_CharLFO21LVL4"/>
    <w:rsid w:val="008F2EE0"/>
    <w:rPr>
      <w:rFonts w:ascii="Symbol" w:hAnsi="Symbol" w:cs="Symbol"/>
    </w:rPr>
  </w:style>
  <w:style w:type="character" w:customStyle="1" w:styleId="WWCharLFO21LVL5">
    <w:name w:val="WW_CharLFO21LVL5"/>
    <w:rsid w:val="008F2EE0"/>
    <w:rPr>
      <w:rFonts w:ascii="Courier New" w:hAnsi="Courier New" w:cs="Courier New"/>
    </w:rPr>
  </w:style>
  <w:style w:type="character" w:customStyle="1" w:styleId="WWCharLFO21LVL6">
    <w:name w:val="WW_CharLFO21LVL6"/>
    <w:rsid w:val="008F2EE0"/>
    <w:rPr>
      <w:rFonts w:ascii="Wingdings" w:hAnsi="Wingdings" w:cs="Wingdings"/>
    </w:rPr>
  </w:style>
  <w:style w:type="character" w:customStyle="1" w:styleId="WWCharLFO21LVL7">
    <w:name w:val="WW_CharLFO21LVL7"/>
    <w:rsid w:val="008F2EE0"/>
    <w:rPr>
      <w:rFonts w:ascii="Symbol" w:hAnsi="Symbol" w:cs="Symbol"/>
    </w:rPr>
  </w:style>
  <w:style w:type="character" w:customStyle="1" w:styleId="WWCharLFO21LVL8">
    <w:name w:val="WW_CharLFO21LVL8"/>
    <w:rsid w:val="008F2EE0"/>
    <w:rPr>
      <w:rFonts w:ascii="Courier New" w:hAnsi="Courier New" w:cs="Courier New"/>
    </w:rPr>
  </w:style>
  <w:style w:type="character" w:customStyle="1" w:styleId="WWCharLFO21LVL9">
    <w:name w:val="WW_CharLFO21LVL9"/>
    <w:rsid w:val="008F2EE0"/>
    <w:rPr>
      <w:rFonts w:ascii="Wingdings" w:hAnsi="Wingdings" w:cs="Wingdings"/>
    </w:rPr>
  </w:style>
  <w:style w:type="character" w:customStyle="1" w:styleId="WWCharLFO22LVL1">
    <w:name w:val="WW_CharLFO22LVL1"/>
    <w:rsid w:val="008F2EE0"/>
    <w:rPr>
      <w:b w:val="0"/>
      <w:sz w:val="24"/>
      <w:szCs w:val="24"/>
    </w:rPr>
  </w:style>
  <w:style w:type="character" w:customStyle="1" w:styleId="WWCharLFO23LVL1">
    <w:name w:val="WW_CharLFO23LVL1"/>
    <w:rsid w:val="008F2EE0"/>
    <w:rPr>
      <w:sz w:val="24"/>
      <w:szCs w:val="24"/>
    </w:rPr>
  </w:style>
  <w:style w:type="character" w:customStyle="1" w:styleId="WWCharLFO24LVL1">
    <w:name w:val="WW_CharLFO24LVL1"/>
    <w:rsid w:val="008F2EE0"/>
    <w:rPr>
      <w:sz w:val="24"/>
      <w:szCs w:val="24"/>
    </w:rPr>
  </w:style>
  <w:style w:type="character" w:customStyle="1" w:styleId="WWCharLFO25LVL1">
    <w:name w:val="WW_CharLFO25LVL1"/>
    <w:rsid w:val="008F2EE0"/>
    <w:rPr>
      <w:b w:val="0"/>
      <w:i w:val="0"/>
      <w:sz w:val="24"/>
    </w:rPr>
  </w:style>
  <w:style w:type="character" w:customStyle="1" w:styleId="WWCharLFO25LVL2">
    <w:name w:val="WW_CharLFO25LVL2"/>
    <w:rsid w:val="008F2EE0"/>
    <w:rPr>
      <w:b w:val="0"/>
    </w:rPr>
  </w:style>
  <w:style w:type="character" w:customStyle="1" w:styleId="WWCharLFO25LVL3">
    <w:name w:val="WW_CharLFO25LVL3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8F2EE0"/>
    <w:rPr>
      <w:b w:val="0"/>
    </w:rPr>
  </w:style>
  <w:style w:type="character" w:customStyle="1" w:styleId="WWCharLFO28LVL2">
    <w:name w:val="WW_CharLFO28LVL2"/>
    <w:rsid w:val="008F2EE0"/>
    <w:rPr>
      <w:b w:val="0"/>
      <w:sz w:val="24"/>
    </w:rPr>
  </w:style>
  <w:style w:type="character" w:customStyle="1" w:styleId="WWCharLFO28LVL3">
    <w:name w:val="WW_CharLFO28LVL3"/>
    <w:rsid w:val="008F2EE0"/>
    <w:rPr>
      <w:b/>
    </w:rPr>
  </w:style>
  <w:style w:type="character" w:customStyle="1" w:styleId="WWCharLFO30LVL1">
    <w:name w:val="WW_CharLFO30LVL1"/>
    <w:rsid w:val="008F2EE0"/>
    <w:rPr>
      <w:b w:val="0"/>
    </w:rPr>
  </w:style>
  <w:style w:type="character" w:customStyle="1" w:styleId="WWCharLFO34LVL1">
    <w:name w:val="WW_CharLFO34LVL1"/>
    <w:rsid w:val="008F2EE0"/>
    <w:rPr>
      <w:b w:val="0"/>
    </w:rPr>
  </w:style>
  <w:style w:type="character" w:customStyle="1" w:styleId="WWCharLFO35LVL1">
    <w:name w:val="WW_CharLFO35LVL1"/>
    <w:rsid w:val="008F2EE0"/>
    <w:rPr>
      <w:rFonts w:ascii="Symbol" w:hAnsi="Symbol" w:cs="Symbol"/>
    </w:rPr>
  </w:style>
  <w:style w:type="character" w:customStyle="1" w:styleId="WWCharLFO35LVL2">
    <w:name w:val="WW_CharLFO35LVL2"/>
    <w:rsid w:val="008F2EE0"/>
    <w:rPr>
      <w:rFonts w:ascii="Courier New" w:hAnsi="Courier New" w:cs="Courier New"/>
    </w:rPr>
  </w:style>
  <w:style w:type="character" w:customStyle="1" w:styleId="WWCharLFO35LVL3">
    <w:name w:val="WW_CharLFO35LVL3"/>
    <w:rsid w:val="008F2EE0"/>
    <w:rPr>
      <w:rFonts w:ascii="Wingdings" w:hAnsi="Wingdings" w:cs="Wingdings"/>
    </w:rPr>
  </w:style>
  <w:style w:type="character" w:customStyle="1" w:styleId="WWCharLFO35LVL4">
    <w:name w:val="WW_CharLFO35LVL4"/>
    <w:rsid w:val="008F2EE0"/>
    <w:rPr>
      <w:rFonts w:ascii="Symbol" w:hAnsi="Symbol" w:cs="Symbol"/>
    </w:rPr>
  </w:style>
  <w:style w:type="character" w:customStyle="1" w:styleId="WWCharLFO35LVL5">
    <w:name w:val="WW_CharLFO35LVL5"/>
    <w:rsid w:val="008F2EE0"/>
    <w:rPr>
      <w:rFonts w:ascii="Courier New" w:hAnsi="Courier New" w:cs="Courier New"/>
    </w:rPr>
  </w:style>
  <w:style w:type="character" w:customStyle="1" w:styleId="WWCharLFO35LVL6">
    <w:name w:val="WW_CharLFO35LVL6"/>
    <w:rsid w:val="008F2EE0"/>
    <w:rPr>
      <w:rFonts w:ascii="Wingdings" w:hAnsi="Wingdings" w:cs="Wingdings"/>
    </w:rPr>
  </w:style>
  <w:style w:type="character" w:customStyle="1" w:styleId="WWCharLFO35LVL7">
    <w:name w:val="WW_CharLFO35LVL7"/>
    <w:rsid w:val="008F2EE0"/>
    <w:rPr>
      <w:rFonts w:ascii="Symbol" w:hAnsi="Symbol" w:cs="Symbol"/>
    </w:rPr>
  </w:style>
  <w:style w:type="character" w:customStyle="1" w:styleId="WWCharLFO35LVL8">
    <w:name w:val="WW_CharLFO35LVL8"/>
    <w:rsid w:val="008F2EE0"/>
    <w:rPr>
      <w:rFonts w:ascii="Courier New" w:hAnsi="Courier New" w:cs="Courier New"/>
    </w:rPr>
  </w:style>
  <w:style w:type="character" w:customStyle="1" w:styleId="WWCharLFO35LVL9">
    <w:name w:val="WW_CharLFO35LVL9"/>
    <w:rsid w:val="008F2EE0"/>
    <w:rPr>
      <w:rFonts w:ascii="Wingdings" w:hAnsi="Wingdings" w:cs="Wingdings"/>
    </w:rPr>
  </w:style>
  <w:style w:type="character" w:customStyle="1" w:styleId="WWCharLFO39LVL1">
    <w:name w:val="WW_CharLFO39LVL1"/>
    <w:rsid w:val="008F2EE0"/>
    <w:rPr>
      <w:color w:val="00000A"/>
      <w:sz w:val="24"/>
      <w:szCs w:val="24"/>
    </w:rPr>
  </w:style>
  <w:style w:type="character" w:customStyle="1" w:styleId="WWCharLFO39LVL2">
    <w:name w:val="WW_CharLFO39LVL2"/>
    <w:rsid w:val="008F2EE0"/>
    <w:rPr>
      <w:sz w:val="24"/>
      <w:szCs w:val="24"/>
    </w:rPr>
  </w:style>
  <w:style w:type="character" w:customStyle="1" w:styleId="WWCharLFO40LVL1">
    <w:name w:val="WW_CharLFO40LVL1"/>
    <w:rsid w:val="008F2EE0"/>
    <w:rPr>
      <w:color w:val="00000A"/>
    </w:rPr>
  </w:style>
  <w:style w:type="character" w:customStyle="1" w:styleId="WWCharLFO45LVL1">
    <w:name w:val="WW_CharLFO45LVL1"/>
    <w:rsid w:val="008F2EE0"/>
    <w:rPr>
      <w:sz w:val="24"/>
      <w:szCs w:val="24"/>
    </w:rPr>
  </w:style>
  <w:style w:type="character" w:customStyle="1" w:styleId="WWCharLFO46LVL1">
    <w:name w:val="WW_CharLFO46LVL1"/>
    <w:rsid w:val="008F2EE0"/>
    <w:rPr>
      <w:b w:val="0"/>
    </w:rPr>
  </w:style>
  <w:style w:type="character" w:customStyle="1" w:styleId="WWCharLFO55LVL1">
    <w:name w:val="WW_CharLFO55LVL1"/>
    <w:rsid w:val="008F2EE0"/>
    <w:rPr>
      <w:b w:val="0"/>
    </w:rPr>
  </w:style>
  <w:style w:type="character" w:customStyle="1" w:styleId="WWCharLFO57LVL1">
    <w:name w:val="WW_CharLFO57LVL1"/>
    <w:rsid w:val="008F2EE0"/>
    <w:rPr>
      <w:b w:val="0"/>
      <w:sz w:val="24"/>
      <w:szCs w:val="24"/>
    </w:rPr>
  </w:style>
  <w:style w:type="character" w:customStyle="1" w:styleId="WWCharLFO58LVL1">
    <w:name w:val="WW_CharLFO58LVL1"/>
    <w:rsid w:val="008F2EE0"/>
    <w:rPr>
      <w:sz w:val="24"/>
      <w:szCs w:val="24"/>
    </w:rPr>
  </w:style>
  <w:style w:type="character" w:customStyle="1" w:styleId="WWCharLFO61LVL1">
    <w:name w:val="WW_CharLFO61LVL1"/>
    <w:rsid w:val="008F2EE0"/>
    <w:rPr>
      <w:sz w:val="24"/>
      <w:szCs w:val="24"/>
    </w:rPr>
  </w:style>
  <w:style w:type="character" w:customStyle="1" w:styleId="WWCharLFO62LVL1">
    <w:name w:val="WW_CharLFO62LVL1"/>
    <w:rsid w:val="008F2EE0"/>
    <w:rPr>
      <w:sz w:val="24"/>
      <w:szCs w:val="24"/>
    </w:rPr>
  </w:style>
  <w:style w:type="character" w:customStyle="1" w:styleId="WWCharLFO64LVL1">
    <w:name w:val="WW_CharLFO64LVL1"/>
    <w:rsid w:val="008F2EE0"/>
    <w:rPr>
      <w:sz w:val="24"/>
      <w:szCs w:val="24"/>
    </w:rPr>
  </w:style>
  <w:style w:type="character" w:customStyle="1" w:styleId="WWCharLFO66LVL1">
    <w:name w:val="WW_CharLFO66LVL1"/>
    <w:rsid w:val="008F2EE0"/>
    <w:rPr>
      <w:sz w:val="24"/>
      <w:szCs w:val="24"/>
    </w:rPr>
  </w:style>
  <w:style w:type="character" w:customStyle="1" w:styleId="WWCharLFO70LVL1">
    <w:name w:val="WW_CharLFO70LVL1"/>
    <w:rsid w:val="008F2EE0"/>
    <w:rPr>
      <w:sz w:val="24"/>
      <w:szCs w:val="24"/>
    </w:rPr>
  </w:style>
  <w:style w:type="character" w:customStyle="1" w:styleId="WWCharLFO72LVL1">
    <w:name w:val="WW_CharLFO72LVL1"/>
    <w:rsid w:val="008F2EE0"/>
    <w:rPr>
      <w:rFonts w:ascii="Symbol" w:hAnsi="Symbol" w:cs="Symbol"/>
    </w:rPr>
  </w:style>
  <w:style w:type="character" w:customStyle="1" w:styleId="WWCharLFO72LVL2">
    <w:name w:val="WW_CharLFO72LVL2"/>
    <w:rsid w:val="008F2EE0"/>
    <w:rPr>
      <w:rFonts w:ascii="Courier New" w:hAnsi="Courier New" w:cs="Courier New"/>
    </w:rPr>
  </w:style>
  <w:style w:type="character" w:customStyle="1" w:styleId="WWCharLFO72LVL3">
    <w:name w:val="WW_CharLFO72LVL3"/>
    <w:rsid w:val="008F2EE0"/>
    <w:rPr>
      <w:rFonts w:ascii="Wingdings" w:hAnsi="Wingdings" w:cs="Wingdings"/>
    </w:rPr>
  </w:style>
  <w:style w:type="character" w:customStyle="1" w:styleId="WWCharLFO72LVL4">
    <w:name w:val="WW_CharLFO72LVL4"/>
    <w:rsid w:val="008F2EE0"/>
    <w:rPr>
      <w:rFonts w:ascii="Symbol" w:hAnsi="Symbol" w:cs="Symbol"/>
    </w:rPr>
  </w:style>
  <w:style w:type="character" w:customStyle="1" w:styleId="WWCharLFO72LVL5">
    <w:name w:val="WW_CharLFO72LVL5"/>
    <w:rsid w:val="008F2EE0"/>
    <w:rPr>
      <w:rFonts w:ascii="Courier New" w:hAnsi="Courier New" w:cs="Courier New"/>
    </w:rPr>
  </w:style>
  <w:style w:type="character" w:customStyle="1" w:styleId="WWCharLFO72LVL6">
    <w:name w:val="WW_CharLFO72LVL6"/>
    <w:rsid w:val="008F2EE0"/>
    <w:rPr>
      <w:rFonts w:ascii="Wingdings" w:hAnsi="Wingdings" w:cs="Wingdings"/>
    </w:rPr>
  </w:style>
  <w:style w:type="character" w:customStyle="1" w:styleId="WWCharLFO72LVL7">
    <w:name w:val="WW_CharLFO72LVL7"/>
    <w:rsid w:val="008F2EE0"/>
    <w:rPr>
      <w:rFonts w:ascii="Symbol" w:hAnsi="Symbol" w:cs="Symbol"/>
    </w:rPr>
  </w:style>
  <w:style w:type="character" w:customStyle="1" w:styleId="WWCharLFO72LVL8">
    <w:name w:val="WW_CharLFO72LVL8"/>
    <w:rsid w:val="008F2EE0"/>
    <w:rPr>
      <w:rFonts w:ascii="Courier New" w:hAnsi="Courier New" w:cs="Courier New"/>
    </w:rPr>
  </w:style>
  <w:style w:type="character" w:customStyle="1" w:styleId="WWCharLFO72LVL9">
    <w:name w:val="WW_CharLFO72LVL9"/>
    <w:rsid w:val="008F2EE0"/>
    <w:rPr>
      <w:rFonts w:ascii="Wingdings" w:hAnsi="Wingdings" w:cs="Wingdings"/>
    </w:rPr>
  </w:style>
  <w:style w:type="character" w:customStyle="1" w:styleId="WWCharLFO76LVL2">
    <w:name w:val="WW_CharLFO76LVL2"/>
    <w:rsid w:val="008F2EE0"/>
    <w:rPr>
      <w:rFonts w:ascii="Symbol" w:hAnsi="Symbol" w:cs="Symbol"/>
    </w:rPr>
  </w:style>
  <w:style w:type="character" w:customStyle="1" w:styleId="WWCharLFO77LVL1">
    <w:name w:val="WW_CharLFO77LVL1"/>
    <w:rsid w:val="008F2EE0"/>
    <w:rPr>
      <w:sz w:val="24"/>
      <w:szCs w:val="24"/>
    </w:rPr>
  </w:style>
  <w:style w:type="character" w:customStyle="1" w:styleId="WWCharLFO89LVL1">
    <w:name w:val="WW_CharLFO89LVL1"/>
    <w:rsid w:val="008F2EE0"/>
    <w:rPr>
      <w:b w:val="0"/>
    </w:rPr>
  </w:style>
  <w:style w:type="character" w:customStyle="1" w:styleId="WWCharLFO90LVL1">
    <w:name w:val="WW_CharLFO90LVL1"/>
    <w:rsid w:val="008F2EE0"/>
    <w:rPr>
      <w:b w:val="0"/>
    </w:rPr>
  </w:style>
  <w:style w:type="character" w:customStyle="1" w:styleId="WWCharLFO92LVL1">
    <w:name w:val="WW_CharLFO92LVL1"/>
    <w:rsid w:val="008F2EE0"/>
    <w:rPr>
      <w:rFonts w:eastAsia="Times New Roman" w:cs="Times New Roman"/>
    </w:rPr>
  </w:style>
  <w:style w:type="character" w:customStyle="1" w:styleId="WWCharLFO105LVL1">
    <w:name w:val="WW_CharLFO105LVL1"/>
    <w:rsid w:val="008F2EE0"/>
    <w:rPr>
      <w:sz w:val="24"/>
    </w:rPr>
  </w:style>
  <w:style w:type="character" w:customStyle="1" w:styleId="WWCharLFO112LVL1">
    <w:name w:val="WW_CharLFO112LVL1"/>
    <w:rsid w:val="008F2EE0"/>
    <w:rPr>
      <w:sz w:val="24"/>
    </w:rPr>
  </w:style>
  <w:style w:type="character" w:customStyle="1" w:styleId="WWCharLFO112LVL2">
    <w:name w:val="WW_CharLFO112LVL2"/>
    <w:rsid w:val="008F2EE0"/>
    <w:rPr>
      <w:color w:val="00000A"/>
    </w:rPr>
  </w:style>
  <w:style w:type="character" w:customStyle="1" w:styleId="WWCharLFO112LVL3">
    <w:name w:val="WW_CharLFO112LVL3"/>
    <w:rsid w:val="008F2EE0"/>
    <w:rPr>
      <w:rFonts w:ascii="Symbol" w:hAnsi="Symbol" w:cs="Symbol"/>
      <w:sz w:val="24"/>
    </w:rPr>
  </w:style>
  <w:style w:type="character" w:customStyle="1" w:styleId="WWCharLFO113LVL1">
    <w:name w:val="WW_CharLFO113LVL1"/>
    <w:rsid w:val="008F2EE0"/>
    <w:rPr>
      <w:rFonts w:ascii="Wingdings" w:hAnsi="Wingdings" w:cs="Wingdings"/>
      <w:sz w:val="24"/>
      <w:szCs w:val="24"/>
      <w:u w:val="none"/>
    </w:rPr>
  </w:style>
  <w:style w:type="paragraph" w:customStyle="1" w:styleId="Nagwek10">
    <w:name w:val="Nagłówek1"/>
    <w:basedOn w:val="Normalny"/>
    <w:next w:val="Tekstpodstawowy"/>
    <w:rsid w:val="008F2EE0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8F2EE0"/>
    <w:rPr>
      <w:b/>
      <w:bCs/>
      <w:sz w:val="24"/>
    </w:rPr>
  </w:style>
  <w:style w:type="paragraph" w:styleId="Lista">
    <w:name w:val="List"/>
    <w:basedOn w:val="Normalny"/>
    <w:rsid w:val="008F2EE0"/>
    <w:pPr>
      <w:ind w:left="283" w:hanging="283"/>
    </w:pPr>
    <w:rPr>
      <w:rFonts w:cs="Mangal"/>
    </w:rPr>
  </w:style>
  <w:style w:type="paragraph" w:customStyle="1" w:styleId="Podpis1">
    <w:name w:val="Podpis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8F2EE0"/>
    <w:pPr>
      <w:suppressLineNumbers/>
    </w:pPr>
    <w:rPr>
      <w:rFonts w:cs="Mangal"/>
    </w:rPr>
  </w:style>
  <w:style w:type="paragraph" w:customStyle="1" w:styleId="Normalny1">
    <w:name w:val="Normalny1"/>
    <w:rsid w:val="008F2EE0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efault">
    <w:name w:val="Default"/>
    <w:rsid w:val="008F2EE0"/>
    <w:pPr>
      <w:suppressAutoHyphens/>
      <w:spacing w:line="100" w:lineRule="atLeast"/>
      <w:textAlignment w:val="baseline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rsid w:val="008F2EE0"/>
    <w:pPr>
      <w:spacing w:line="360" w:lineRule="auto"/>
      <w:ind w:left="283" w:firstLine="567"/>
    </w:pPr>
    <w:rPr>
      <w:sz w:val="24"/>
    </w:rPr>
  </w:style>
  <w:style w:type="paragraph" w:customStyle="1" w:styleId="Tekstpodstawowy21">
    <w:name w:val="Tekst podstawowy 21"/>
    <w:basedOn w:val="Normalny"/>
    <w:rsid w:val="008F2EE0"/>
    <w:rPr>
      <w:b/>
      <w:bCs/>
      <w:sz w:val="26"/>
    </w:rPr>
  </w:style>
  <w:style w:type="paragraph" w:customStyle="1" w:styleId="Tekstpodstawowy31">
    <w:name w:val="Tekst podstawowy 31"/>
    <w:basedOn w:val="Normalny"/>
    <w:rsid w:val="008F2EE0"/>
    <w:rPr>
      <w:sz w:val="24"/>
    </w:rPr>
  </w:style>
  <w:style w:type="paragraph" w:customStyle="1" w:styleId="Tekstpodstawowywcity21">
    <w:name w:val="Tekst podstawowy wcięty 21"/>
    <w:basedOn w:val="Normalny"/>
    <w:rsid w:val="008F2EE0"/>
    <w:pPr>
      <w:tabs>
        <w:tab w:val="left" w:pos="2552"/>
        <w:tab w:val="left" w:pos="4516"/>
      </w:tabs>
      <w:ind w:left="1276" w:hanging="271"/>
      <w:jc w:val="both"/>
    </w:pPr>
  </w:style>
  <w:style w:type="paragraph" w:styleId="Stopka">
    <w:name w:val="footer"/>
    <w:basedOn w:val="Normalny"/>
    <w:rsid w:val="008F2EE0"/>
    <w:pPr>
      <w:suppressLineNumbers/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8F2EE0"/>
    <w:pPr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Zawartotabeli">
    <w:name w:val="Zawartość tabeli"/>
    <w:basedOn w:val="Tekstpodstawowy"/>
    <w:rsid w:val="008F2EE0"/>
    <w:pPr>
      <w:widowControl w:val="0"/>
      <w:suppressLineNumbers/>
      <w:spacing w:after="120"/>
    </w:pPr>
    <w:rPr>
      <w:rFonts w:eastAsia="Tahoma"/>
      <w:b w:val="0"/>
      <w:bCs w:val="0"/>
    </w:rPr>
  </w:style>
  <w:style w:type="paragraph" w:customStyle="1" w:styleId="Zwykytekst1">
    <w:name w:val="Zwykły tekst1"/>
    <w:basedOn w:val="Normalny"/>
    <w:rsid w:val="008F2EE0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8F2EE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przypisudolnego1">
    <w:name w:val="Tekst przypisu dolnego1"/>
    <w:basedOn w:val="Normalny"/>
    <w:rsid w:val="008F2EE0"/>
  </w:style>
  <w:style w:type="paragraph" w:customStyle="1" w:styleId="Style12">
    <w:name w:val="Style12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15">
    <w:name w:val="Style15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5">
    <w:name w:val="Style5"/>
    <w:basedOn w:val="Normalny"/>
    <w:rsid w:val="008F2EE0"/>
    <w:pPr>
      <w:widowControl w:val="0"/>
      <w:jc w:val="both"/>
    </w:pPr>
    <w:rPr>
      <w:sz w:val="24"/>
      <w:szCs w:val="24"/>
    </w:rPr>
  </w:style>
  <w:style w:type="paragraph" w:styleId="Tekstdymka">
    <w:name w:val="Balloon Text"/>
    <w:basedOn w:val="Normalny"/>
    <w:uiPriority w:val="99"/>
    <w:rsid w:val="008F2EE0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rsid w:val="008F2EE0"/>
  </w:style>
  <w:style w:type="paragraph" w:styleId="Nagwek">
    <w:name w:val="header"/>
    <w:basedOn w:val="Normalny"/>
    <w:rsid w:val="008F2EE0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rsid w:val="008F2EE0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AE4346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AE4346"/>
    <w:rPr>
      <w:kern w:val="1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AE2582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semiHidden/>
    <w:rsid w:val="00AE2582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AE2582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AE2582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B01B99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uiPriority w:val="99"/>
    <w:semiHidden/>
    <w:rsid w:val="00B01B99"/>
    <w:rPr>
      <w:kern w:val="1"/>
      <w:lang w:eastAsia="ar-SA"/>
    </w:rPr>
  </w:style>
  <w:style w:type="character" w:customStyle="1" w:styleId="FontStyle63">
    <w:name w:val="Font Style63"/>
    <w:uiPriority w:val="99"/>
    <w:rsid w:val="00C15D9D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rsid w:val="003F06D9"/>
    <w:pPr>
      <w:suppressAutoHyphens w:val="0"/>
      <w:spacing w:line="240" w:lineRule="auto"/>
      <w:textAlignment w:val="auto"/>
    </w:pPr>
    <w:rPr>
      <w:rFonts w:ascii="Courier New" w:hAnsi="Courier New"/>
      <w:kern w:val="0"/>
    </w:rPr>
  </w:style>
  <w:style w:type="character" w:customStyle="1" w:styleId="ZwykytekstZnak1">
    <w:name w:val="Zwykły tekst Znak1"/>
    <w:uiPriority w:val="99"/>
    <w:semiHidden/>
    <w:rsid w:val="003F06D9"/>
    <w:rPr>
      <w:rFonts w:ascii="Courier New" w:hAnsi="Courier New" w:cs="Courier New"/>
      <w:kern w:val="1"/>
      <w:lang w:eastAsia="ar-SA"/>
    </w:rPr>
  </w:style>
  <w:style w:type="character" w:styleId="Numerstrony">
    <w:name w:val="page number"/>
    <w:basedOn w:val="Domylnaczcionkaakapitu"/>
    <w:rsid w:val="004F6F4A"/>
  </w:style>
  <w:style w:type="table" w:styleId="Tabela-Siatka">
    <w:name w:val="Table Grid"/>
    <w:basedOn w:val="Standardowy"/>
    <w:uiPriority w:val="59"/>
    <w:rsid w:val="004F6F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20"/>
    <w:qFormat/>
    <w:rsid w:val="004F6F4A"/>
    <w:rPr>
      <w:i/>
      <w:iCs/>
    </w:rPr>
  </w:style>
  <w:style w:type="character" w:styleId="Pogrubienie">
    <w:name w:val="Strong"/>
    <w:basedOn w:val="Domylnaczcionkaakapitu"/>
    <w:uiPriority w:val="22"/>
    <w:qFormat/>
    <w:rsid w:val="001C53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6F3F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styleId="Nagwek1">
    <w:name w:val="heading 1"/>
    <w:basedOn w:val="Normalny"/>
    <w:next w:val="Tekstpodstawowy"/>
    <w:qFormat/>
    <w:rsid w:val="008F2EE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8F2EE0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Tekstpodstawowy"/>
    <w:qFormat/>
    <w:rsid w:val="008F2EE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Tekstpodstawowy"/>
    <w:qFormat/>
    <w:rsid w:val="008F2EE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Tekstpodstawowy"/>
    <w:qFormat/>
    <w:rsid w:val="008F2EE0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8F2EE0"/>
    <w:rPr>
      <w:sz w:val="24"/>
    </w:rPr>
  </w:style>
  <w:style w:type="character" w:customStyle="1" w:styleId="WW8Num3z0">
    <w:name w:val="WW8Num3z0"/>
    <w:rsid w:val="008F2EE0"/>
    <w:rPr>
      <w:b w:val="0"/>
      <w:sz w:val="24"/>
      <w:szCs w:val="24"/>
    </w:rPr>
  </w:style>
  <w:style w:type="character" w:customStyle="1" w:styleId="WW8Num3z1">
    <w:name w:val="WW8Num3z1"/>
    <w:rsid w:val="008F2EE0"/>
    <w:rPr>
      <w:b/>
      <w:i/>
      <w:sz w:val="28"/>
    </w:rPr>
  </w:style>
  <w:style w:type="character" w:customStyle="1" w:styleId="WW8Num4z0">
    <w:name w:val="WW8Num4z0"/>
    <w:rsid w:val="008F2EE0"/>
    <w:rPr>
      <w:b w:val="0"/>
      <w:u w:val="none"/>
    </w:rPr>
  </w:style>
  <w:style w:type="character" w:customStyle="1" w:styleId="WW8Num5z0">
    <w:name w:val="WW8Num5z0"/>
    <w:rsid w:val="008F2EE0"/>
    <w:rPr>
      <w:sz w:val="24"/>
      <w:szCs w:val="24"/>
    </w:rPr>
  </w:style>
  <w:style w:type="character" w:customStyle="1" w:styleId="WW8Num6z1">
    <w:name w:val="WW8Num6z1"/>
    <w:rsid w:val="008F2EE0"/>
    <w:rPr>
      <w:b w:val="0"/>
      <w:i w:val="0"/>
    </w:rPr>
  </w:style>
  <w:style w:type="character" w:customStyle="1" w:styleId="WW8Num8z0">
    <w:name w:val="WW8Num8z0"/>
    <w:rsid w:val="008F2EE0"/>
    <w:rPr>
      <w:u w:val="none"/>
    </w:rPr>
  </w:style>
  <w:style w:type="character" w:customStyle="1" w:styleId="WW8Num10z0">
    <w:name w:val="WW8Num10z0"/>
    <w:rsid w:val="008F2EE0"/>
    <w:rPr>
      <w:u w:val="none"/>
    </w:rPr>
  </w:style>
  <w:style w:type="character" w:customStyle="1" w:styleId="WW8Num12z0">
    <w:name w:val="WW8Num12z0"/>
    <w:rsid w:val="008F2EE0"/>
    <w:rPr>
      <w:b/>
      <w:i w:val="0"/>
      <w:sz w:val="24"/>
      <w:szCs w:val="24"/>
    </w:rPr>
  </w:style>
  <w:style w:type="character" w:customStyle="1" w:styleId="WW8Num15z0">
    <w:name w:val="WW8Num15z0"/>
    <w:rsid w:val="008F2EE0"/>
    <w:rPr>
      <w:sz w:val="24"/>
      <w:szCs w:val="24"/>
    </w:rPr>
  </w:style>
  <w:style w:type="character" w:customStyle="1" w:styleId="WW8Num16z0">
    <w:name w:val="WW8Num16z0"/>
    <w:rsid w:val="008F2EE0"/>
    <w:rPr>
      <w:b w:val="0"/>
      <w:sz w:val="24"/>
      <w:szCs w:val="24"/>
    </w:rPr>
  </w:style>
  <w:style w:type="character" w:customStyle="1" w:styleId="WW8Num17z0">
    <w:name w:val="WW8Num17z0"/>
    <w:rsid w:val="008F2EE0"/>
    <w:rPr>
      <w:rFonts w:ascii="Symbol" w:hAnsi="Symbol" w:cs="Symbol"/>
      <w:sz w:val="24"/>
      <w:szCs w:val="24"/>
    </w:rPr>
  </w:style>
  <w:style w:type="character" w:customStyle="1" w:styleId="WW8Num18z0">
    <w:name w:val="WW8Num18z0"/>
    <w:rsid w:val="008F2EE0"/>
    <w:rPr>
      <w:sz w:val="24"/>
      <w:szCs w:val="24"/>
    </w:rPr>
  </w:style>
  <w:style w:type="character" w:customStyle="1" w:styleId="WW8Num19z0">
    <w:name w:val="WW8Num19z0"/>
    <w:rsid w:val="008F2EE0"/>
    <w:rPr>
      <w:sz w:val="24"/>
      <w:szCs w:val="24"/>
    </w:rPr>
  </w:style>
  <w:style w:type="character" w:customStyle="1" w:styleId="WW8Num20z0">
    <w:name w:val="WW8Num20z0"/>
    <w:rsid w:val="008F2EE0"/>
    <w:rPr>
      <w:sz w:val="24"/>
      <w:szCs w:val="24"/>
    </w:rPr>
  </w:style>
  <w:style w:type="character" w:customStyle="1" w:styleId="WW8Num21z0">
    <w:name w:val="WW8Num21z0"/>
    <w:rsid w:val="008F2EE0"/>
    <w:rPr>
      <w:sz w:val="24"/>
      <w:szCs w:val="24"/>
    </w:rPr>
  </w:style>
  <w:style w:type="character" w:customStyle="1" w:styleId="WW8Num22z0">
    <w:name w:val="WW8Num22z0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8Num22z1">
    <w:name w:val="WW8Num22z1"/>
    <w:rsid w:val="008F2EE0"/>
    <w:rPr>
      <w:rFonts w:ascii="Courier New" w:hAnsi="Courier New" w:cs="Courier New"/>
    </w:rPr>
  </w:style>
  <w:style w:type="character" w:customStyle="1" w:styleId="WW8Num22z2">
    <w:name w:val="WW8Num22z2"/>
    <w:rsid w:val="008F2EE0"/>
    <w:rPr>
      <w:rFonts w:ascii="Wingdings" w:hAnsi="Wingdings" w:cs="Wingdings"/>
    </w:rPr>
  </w:style>
  <w:style w:type="character" w:customStyle="1" w:styleId="WW8Num22z3">
    <w:name w:val="WW8Num22z3"/>
    <w:rsid w:val="008F2EE0"/>
    <w:rPr>
      <w:rFonts w:ascii="Symbol" w:hAnsi="Symbol" w:cs="Symbol"/>
    </w:rPr>
  </w:style>
  <w:style w:type="character" w:customStyle="1" w:styleId="WW8Num23z0">
    <w:name w:val="WW8Num23z0"/>
    <w:rsid w:val="008F2EE0"/>
    <w:rPr>
      <w:b w:val="0"/>
      <w:sz w:val="24"/>
      <w:szCs w:val="24"/>
    </w:rPr>
  </w:style>
  <w:style w:type="character" w:customStyle="1" w:styleId="WW8Num24z0">
    <w:name w:val="WW8Num24z0"/>
    <w:rsid w:val="008F2EE0"/>
    <w:rPr>
      <w:sz w:val="24"/>
      <w:szCs w:val="24"/>
    </w:rPr>
  </w:style>
  <w:style w:type="character" w:customStyle="1" w:styleId="WW8Num25z0">
    <w:name w:val="WW8Num25z0"/>
    <w:rsid w:val="008F2EE0"/>
    <w:rPr>
      <w:sz w:val="24"/>
      <w:szCs w:val="24"/>
    </w:rPr>
  </w:style>
  <w:style w:type="character" w:customStyle="1" w:styleId="WW8Num26z0">
    <w:name w:val="WW8Num26z0"/>
    <w:rsid w:val="008F2EE0"/>
    <w:rPr>
      <w:b w:val="0"/>
      <w:i w:val="0"/>
      <w:sz w:val="24"/>
    </w:rPr>
  </w:style>
  <w:style w:type="character" w:customStyle="1" w:styleId="WW8Num26z1">
    <w:name w:val="WW8Num26z1"/>
    <w:rsid w:val="008F2EE0"/>
    <w:rPr>
      <w:b w:val="0"/>
    </w:rPr>
  </w:style>
  <w:style w:type="character" w:customStyle="1" w:styleId="WW8Num26z2">
    <w:name w:val="WW8Num26z2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8Num29z0">
    <w:name w:val="WW8Num29z0"/>
    <w:rsid w:val="008F2EE0"/>
    <w:rPr>
      <w:b w:val="0"/>
    </w:rPr>
  </w:style>
  <w:style w:type="character" w:customStyle="1" w:styleId="WW8Num29z1">
    <w:name w:val="WW8Num29z1"/>
    <w:rsid w:val="008F2EE0"/>
    <w:rPr>
      <w:b w:val="0"/>
      <w:sz w:val="24"/>
    </w:rPr>
  </w:style>
  <w:style w:type="character" w:customStyle="1" w:styleId="WW8Num29z2">
    <w:name w:val="WW8Num29z2"/>
    <w:rsid w:val="008F2EE0"/>
    <w:rPr>
      <w:b/>
    </w:rPr>
  </w:style>
  <w:style w:type="character" w:customStyle="1" w:styleId="WW8Num31z0">
    <w:name w:val="WW8Num31z0"/>
    <w:rsid w:val="008F2EE0"/>
    <w:rPr>
      <w:b w:val="0"/>
    </w:rPr>
  </w:style>
  <w:style w:type="character" w:customStyle="1" w:styleId="WW8Num35z0">
    <w:name w:val="WW8Num35z0"/>
    <w:rsid w:val="008F2EE0"/>
    <w:rPr>
      <w:b w:val="0"/>
    </w:rPr>
  </w:style>
  <w:style w:type="character" w:customStyle="1" w:styleId="WW8Num36z0">
    <w:name w:val="WW8Num36z0"/>
    <w:rsid w:val="008F2EE0"/>
    <w:rPr>
      <w:rFonts w:ascii="Symbol" w:hAnsi="Symbol" w:cs="Symbol"/>
    </w:rPr>
  </w:style>
  <w:style w:type="character" w:customStyle="1" w:styleId="WW8Num36z1">
    <w:name w:val="WW8Num36z1"/>
    <w:rsid w:val="008F2EE0"/>
    <w:rPr>
      <w:rFonts w:ascii="Courier New" w:hAnsi="Courier New" w:cs="Courier New"/>
    </w:rPr>
  </w:style>
  <w:style w:type="character" w:customStyle="1" w:styleId="WW8Num36z2">
    <w:name w:val="WW8Num36z2"/>
    <w:rsid w:val="008F2EE0"/>
    <w:rPr>
      <w:rFonts w:ascii="Wingdings" w:hAnsi="Wingdings" w:cs="Wingdings"/>
    </w:rPr>
  </w:style>
  <w:style w:type="character" w:customStyle="1" w:styleId="WW8Num40z0">
    <w:name w:val="WW8Num40z0"/>
    <w:rsid w:val="008F2EE0"/>
    <w:rPr>
      <w:color w:val="00000A"/>
      <w:sz w:val="24"/>
      <w:szCs w:val="24"/>
    </w:rPr>
  </w:style>
  <w:style w:type="character" w:customStyle="1" w:styleId="WW8Num40z1">
    <w:name w:val="WW8Num40z1"/>
    <w:rsid w:val="008F2EE0"/>
    <w:rPr>
      <w:sz w:val="24"/>
      <w:szCs w:val="24"/>
    </w:rPr>
  </w:style>
  <w:style w:type="character" w:customStyle="1" w:styleId="WW8Num41z0">
    <w:name w:val="WW8Num41z0"/>
    <w:rsid w:val="008F2EE0"/>
    <w:rPr>
      <w:color w:val="00000A"/>
    </w:rPr>
  </w:style>
  <w:style w:type="character" w:customStyle="1" w:styleId="WW8Num46z0">
    <w:name w:val="WW8Num46z0"/>
    <w:rsid w:val="008F2EE0"/>
    <w:rPr>
      <w:sz w:val="24"/>
      <w:szCs w:val="24"/>
    </w:rPr>
  </w:style>
  <w:style w:type="character" w:customStyle="1" w:styleId="WW8Num47z0">
    <w:name w:val="WW8Num47z0"/>
    <w:rsid w:val="008F2EE0"/>
    <w:rPr>
      <w:b w:val="0"/>
    </w:rPr>
  </w:style>
  <w:style w:type="character" w:customStyle="1" w:styleId="WW8Num54z0">
    <w:name w:val="WW8Num54z0"/>
    <w:rsid w:val="008F2EE0"/>
    <w:rPr>
      <w:b w:val="0"/>
    </w:rPr>
  </w:style>
  <w:style w:type="character" w:customStyle="1" w:styleId="WW8Num56z0">
    <w:name w:val="WW8Num56z0"/>
    <w:rsid w:val="008F2EE0"/>
    <w:rPr>
      <w:b w:val="0"/>
      <w:sz w:val="24"/>
      <w:szCs w:val="24"/>
    </w:rPr>
  </w:style>
  <w:style w:type="character" w:customStyle="1" w:styleId="WW8Num57z0">
    <w:name w:val="WW8Num57z0"/>
    <w:rsid w:val="008F2EE0"/>
    <w:rPr>
      <w:sz w:val="24"/>
      <w:szCs w:val="24"/>
    </w:rPr>
  </w:style>
  <w:style w:type="character" w:customStyle="1" w:styleId="WW8Num60z0">
    <w:name w:val="WW8Num60z0"/>
    <w:rsid w:val="008F2EE0"/>
    <w:rPr>
      <w:sz w:val="24"/>
      <w:szCs w:val="24"/>
    </w:rPr>
  </w:style>
  <w:style w:type="character" w:customStyle="1" w:styleId="WW8Num61z0">
    <w:name w:val="WW8Num61z0"/>
    <w:rsid w:val="008F2EE0"/>
    <w:rPr>
      <w:sz w:val="24"/>
      <w:szCs w:val="24"/>
    </w:rPr>
  </w:style>
  <w:style w:type="character" w:customStyle="1" w:styleId="WW8Num63z0">
    <w:name w:val="WW8Num63z0"/>
    <w:rsid w:val="008F2EE0"/>
    <w:rPr>
      <w:sz w:val="24"/>
      <w:szCs w:val="24"/>
    </w:rPr>
  </w:style>
  <w:style w:type="character" w:customStyle="1" w:styleId="WW8Num65z0">
    <w:name w:val="WW8Num65z0"/>
    <w:rsid w:val="008F2EE0"/>
    <w:rPr>
      <w:sz w:val="24"/>
      <w:szCs w:val="24"/>
    </w:rPr>
  </w:style>
  <w:style w:type="character" w:customStyle="1" w:styleId="WW8Num69z0">
    <w:name w:val="WW8Num69z0"/>
    <w:rsid w:val="008F2EE0"/>
    <w:rPr>
      <w:sz w:val="24"/>
      <w:szCs w:val="24"/>
    </w:rPr>
  </w:style>
  <w:style w:type="character" w:customStyle="1" w:styleId="WW8Num71z0">
    <w:name w:val="WW8Num71z0"/>
    <w:rsid w:val="008F2EE0"/>
    <w:rPr>
      <w:rFonts w:ascii="Symbol" w:hAnsi="Symbol" w:cs="Symbol"/>
    </w:rPr>
  </w:style>
  <w:style w:type="character" w:customStyle="1" w:styleId="WW8Num71z1">
    <w:name w:val="WW8Num71z1"/>
    <w:rsid w:val="008F2EE0"/>
    <w:rPr>
      <w:rFonts w:ascii="Courier New" w:hAnsi="Courier New" w:cs="Courier New"/>
    </w:rPr>
  </w:style>
  <w:style w:type="character" w:customStyle="1" w:styleId="WW8Num71z2">
    <w:name w:val="WW8Num71z2"/>
    <w:rsid w:val="008F2EE0"/>
    <w:rPr>
      <w:rFonts w:ascii="Wingdings" w:hAnsi="Wingdings" w:cs="Wingdings"/>
    </w:rPr>
  </w:style>
  <w:style w:type="character" w:customStyle="1" w:styleId="WW8Num74z0">
    <w:name w:val="WW8Num74z0"/>
    <w:rsid w:val="008F2EE0"/>
    <w:rPr>
      <w:sz w:val="24"/>
      <w:szCs w:val="24"/>
    </w:rPr>
  </w:style>
  <w:style w:type="character" w:customStyle="1" w:styleId="WW8Num85z0">
    <w:name w:val="WW8Num85z0"/>
    <w:rsid w:val="008F2EE0"/>
    <w:rPr>
      <w:b w:val="0"/>
    </w:rPr>
  </w:style>
  <w:style w:type="character" w:customStyle="1" w:styleId="WW8Num86z0">
    <w:name w:val="WW8Num86z0"/>
    <w:rsid w:val="008F2EE0"/>
    <w:rPr>
      <w:b w:val="0"/>
    </w:rPr>
  </w:style>
  <w:style w:type="character" w:customStyle="1" w:styleId="WW8Num88z0">
    <w:name w:val="WW8Num88z0"/>
    <w:rsid w:val="008F2EE0"/>
    <w:rPr>
      <w:rFonts w:eastAsia="Times New Roman" w:cs="Times New Roman"/>
    </w:rPr>
  </w:style>
  <w:style w:type="character" w:customStyle="1" w:styleId="WW8Num98z0">
    <w:name w:val="WW8Num98z0"/>
    <w:rsid w:val="008F2EE0"/>
    <w:rPr>
      <w:sz w:val="24"/>
    </w:rPr>
  </w:style>
  <w:style w:type="character" w:customStyle="1" w:styleId="WW8Num99z0">
    <w:name w:val="WW8Num99z0"/>
    <w:rsid w:val="008F2EE0"/>
    <w:rPr>
      <w:sz w:val="24"/>
    </w:rPr>
  </w:style>
  <w:style w:type="character" w:customStyle="1" w:styleId="WW8Num99z1">
    <w:name w:val="WW8Num99z1"/>
    <w:rsid w:val="008F2EE0"/>
    <w:rPr>
      <w:color w:val="00000A"/>
    </w:rPr>
  </w:style>
  <w:style w:type="character" w:customStyle="1" w:styleId="WW8Num99z2">
    <w:name w:val="WW8Num99z2"/>
    <w:rsid w:val="008F2EE0"/>
    <w:rPr>
      <w:rFonts w:ascii="Symbol" w:hAnsi="Symbol" w:cs="Symbol"/>
      <w:sz w:val="24"/>
    </w:rPr>
  </w:style>
  <w:style w:type="character" w:customStyle="1" w:styleId="WW8Num100z0">
    <w:name w:val="WW8Num100z0"/>
    <w:rsid w:val="008F2EE0"/>
    <w:rPr>
      <w:sz w:val="24"/>
    </w:rPr>
  </w:style>
  <w:style w:type="character" w:customStyle="1" w:styleId="WW8Num102z0">
    <w:name w:val="WW8Num102z0"/>
    <w:rsid w:val="008F2EE0"/>
    <w:rPr>
      <w:sz w:val="24"/>
    </w:rPr>
  </w:style>
  <w:style w:type="character" w:customStyle="1" w:styleId="WW8Num102z1">
    <w:name w:val="WW8Num102z1"/>
    <w:rsid w:val="008F2EE0"/>
    <w:rPr>
      <w:color w:val="00000A"/>
    </w:rPr>
  </w:style>
  <w:style w:type="character" w:customStyle="1" w:styleId="WW8Num102z2">
    <w:name w:val="WW8Num102z2"/>
    <w:rsid w:val="008F2EE0"/>
    <w:rPr>
      <w:rFonts w:ascii="Symbol" w:hAnsi="Symbol" w:cs="Symbol"/>
      <w:sz w:val="24"/>
    </w:rPr>
  </w:style>
  <w:style w:type="character" w:customStyle="1" w:styleId="WW8Num103z0">
    <w:name w:val="WW8Num103z0"/>
    <w:rsid w:val="008F2EE0"/>
    <w:rPr>
      <w:sz w:val="24"/>
    </w:rPr>
  </w:style>
  <w:style w:type="character" w:customStyle="1" w:styleId="WW8Num105z0">
    <w:name w:val="WW8Num105z0"/>
    <w:rsid w:val="008F2EE0"/>
    <w:rPr>
      <w:color w:val="00000A"/>
    </w:rPr>
  </w:style>
  <w:style w:type="character" w:customStyle="1" w:styleId="WW8Num110z0">
    <w:name w:val="WW8Num110z0"/>
    <w:rsid w:val="008F2EE0"/>
    <w:rPr>
      <w:color w:val="00000A"/>
    </w:rPr>
  </w:style>
  <w:style w:type="character" w:customStyle="1" w:styleId="WW8Num114z0">
    <w:name w:val="WW8Num114z0"/>
    <w:rsid w:val="008F2EE0"/>
    <w:rPr>
      <w:b/>
      <w:i w:val="0"/>
      <w:sz w:val="24"/>
      <w:szCs w:val="24"/>
    </w:rPr>
  </w:style>
  <w:style w:type="character" w:customStyle="1" w:styleId="WW8Num115z0">
    <w:name w:val="WW8Num115z0"/>
    <w:rsid w:val="008F2EE0"/>
    <w:rPr>
      <w:b/>
      <w:i w:val="0"/>
      <w:sz w:val="24"/>
      <w:szCs w:val="24"/>
    </w:rPr>
  </w:style>
  <w:style w:type="character" w:customStyle="1" w:styleId="WW8Num117z0">
    <w:name w:val="WW8Num117z0"/>
    <w:rsid w:val="008F2EE0"/>
    <w:rPr>
      <w:b w:val="0"/>
    </w:rPr>
  </w:style>
  <w:style w:type="character" w:customStyle="1" w:styleId="WW8Num118z0">
    <w:name w:val="WW8Num118z0"/>
    <w:rsid w:val="008F2EE0"/>
    <w:rPr>
      <w:b w:val="0"/>
    </w:rPr>
  </w:style>
  <w:style w:type="character" w:customStyle="1" w:styleId="WW8Num122z0">
    <w:name w:val="WW8Num122z0"/>
    <w:rsid w:val="008F2EE0"/>
    <w:rPr>
      <w:b w:val="0"/>
    </w:rPr>
  </w:style>
  <w:style w:type="character" w:customStyle="1" w:styleId="WW8Num122z1">
    <w:name w:val="WW8Num122z1"/>
    <w:rsid w:val="008F2EE0"/>
    <w:rPr>
      <w:b w:val="0"/>
      <w:sz w:val="24"/>
    </w:rPr>
  </w:style>
  <w:style w:type="character" w:customStyle="1" w:styleId="WW8Num122z2">
    <w:name w:val="WW8Num122z2"/>
    <w:rsid w:val="008F2EE0"/>
    <w:rPr>
      <w:b/>
    </w:rPr>
  </w:style>
  <w:style w:type="character" w:customStyle="1" w:styleId="WW8Num123z0">
    <w:name w:val="WW8Num123z0"/>
    <w:rsid w:val="008F2EE0"/>
    <w:rPr>
      <w:b w:val="0"/>
      <w:sz w:val="24"/>
      <w:szCs w:val="24"/>
    </w:rPr>
  </w:style>
  <w:style w:type="character" w:customStyle="1" w:styleId="WW8Num124z0">
    <w:name w:val="WW8Num124z0"/>
    <w:rsid w:val="008F2EE0"/>
    <w:rPr>
      <w:color w:val="00000A"/>
      <w:sz w:val="24"/>
      <w:szCs w:val="24"/>
    </w:rPr>
  </w:style>
  <w:style w:type="character" w:customStyle="1" w:styleId="WW8Num124z1">
    <w:name w:val="WW8Num124z1"/>
    <w:rsid w:val="008F2EE0"/>
    <w:rPr>
      <w:sz w:val="24"/>
      <w:szCs w:val="24"/>
    </w:rPr>
  </w:style>
  <w:style w:type="character" w:customStyle="1" w:styleId="WW8Num125z0">
    <w:name w:val="WW8Num125z0"/>
    <w:rsid w:val="008F2EE0"/>
    <w:rPr>
      <w:sz w:val="24"/>
      <w:szCs w:val="24"/>
    </w:rPr>
  </w:style>
  <w:style w:type="character" w:customStyle="1" w:styleId="WW8Num129z0">
    <w:name w:val="WW8Num129z0"/>
    <w:rsid w:val="008F2EE0"/>
    <w:rPr>
      <w:b w:val="0"/>
      <w:u w:val="none"/>
    </w:rPr>
  </w:style>
  <w:style w:type="character" w:customStyle="1" w:styleId="WW8Num131z0">
    <w:name w:val="WW8Num131z0"/>
    <w:rsid w:val="008F2EE0"/>
    <w:rPr>
      <w:b w:val="0"/>
      <w:u w:val="none"/>
    </w:rPr>
  </w:style>
  <w:style w:type="character" w:customStyle="1" w:styleId="WW8Num133z0">
    <w:name w:val="WW8Num133z0"/>
    <w:rsid w:val="008F2EE0"/>
    <w:rPr>
      <w:b w:val="0"/>
      <w:u w:val="none"/>
    </w:rPr>
  </w:style>
  <w:style w:type="character" w:customStyle="1" w:styleId="WW8Num135z0">
    <w:name w:val="WW8Num135z0"/>
    <w:rsid w:val="008F2EE0"/>
    <w:rPr>
      <w:sz w:val="24"/>
      <w:szCs w:val="24"/>
    </w:rPr>
  </w:style>
  <w:style w:type="character" w:customStyle="1" w:styleId="WW8Num137z0">
    <w:name w:val="WW8Num137z0"/>
    <w:rsid w:val="008F2EE0"/>
    <w:rPr>
      <w:b w:val="0"/>
      <w:u w:val="none"/>
    </w:rPr>
  </w:style>
  <w:style w:type="character" w:customStyle="1" w:styleId="WW8Num138z0">
    <w:name w:val="WW8Num138z0"/>
    <w:rsid w:val="008F2EE0"/>
    <w:rPr>
      <w:u w:val="none"/>
    </w:rPr>
  </w:style>
  <w:style w:type="character" w:customStyle="1" w:styleId="WW8Num139z1">
    <w:name w:val="WW8Num139z1"/>
    <w:rsid w:val="008F2EE0"/>
    <w:rPr>
      <w:b w:val="0"/>
      <w:i w:val="0"/>
    </w:rPr>
  </w:style>
  <w:style w:type="character" w:customStyle="1" w:styleId="WW8Num140z0">
    <w:name w:val="WW8Num140z0"/>
    <w:rsid w:val="008F2EE0"/>
    <w:rPr>
      <w:b w:val="0"/>
      <w:u w:val="none"/>
    </w:rPr>
  </w:style>
  <w:style w:type="character" w:customStyle="1" w:styleId="WW8Num141z0">
    <w:name w:val="WW8Num141z0"/>
    <w:rsid w:val="008F2EE0"/>
    <w:rPr>
      <w:u w:val="none"/>
    </w:rPr>
  </w:style>
  <w:style w:type="character" w:customStyle="1" w:styleId="WW8Num142z0">
    <w:name w:val="WW8Num142z0"/>
    <w:rsid w:val="008F2EE0"/>
    <w:rPr>
      <w:b w:val="0"/>
      <w:u w:val="none"/>
    </w:rPr>
  </w:style>
  <w:style w:type="character" w:customStyle="1" w:styleId="WW8Num144z0">
    <w:name w:val="WW8Num144z0"/>
    <w:rsid w:val="008F2EE0"/>
    <w:rPr>
      <w:b w:val="0"/>
      <w:u w:val="none"/>
    </w:rPr>
  </w:style>
  <w:style w:type="character" w:customStyle="1" w:styleId="WW8Num145z0">
    <w:name w:val="WW8Num145z0"/>
    <w:rsid w:val="008F2EE0"/>
    <w:rPr>
      <w:b w:val="0"/>
      <w:sz w:val="24"/>
      <w:szCs w:val="24"/>
    </w:rPr>
  </w:style>
  <w:style w:type="character" w:customStyle="1" w:styleId="WW8Num145z1">
    <w:name w:val="WW8Num145z1"/>
    <w:rsid w:val="008F2EE0"/>
    <w:rPr>
      <w:b/>
      <w:i/>
      <w:sz w:val="28"/>
    </w:rPr>
  </w:style>
  <w:style w:type="character" w:customStyle="1" w:styleId="WW8Num146z0">
    <w:name w:val="WW8Num146z0"/>
    <w:rsid w:val="008F2EE0"/>
    <w:rPr>
      <w:sz w:val="24"/>
      <w:szCs w:val="24"/>
    </w:rPr>
  </w:style>
  <w:style w:type="character" w:customStyle="1" w:styleId="WW8Num147z0">
    <w:name w:val="WW8Num147z0"/>
    <w:rsid w:val="008F2EE0"/>
    <w:rPr>
      <w:sz w:val="24"/>
      <w:szCs w:val="24"/>
    </w:rPr>
  </w:style>
  <w:style w:type="character" w:customStyle="1" w:styleId="WW8Num149z0">
    <w:name w:val="WW8Num149z0"/>
    <w:rsid w:val="008F2EE0"/>
    <w:rPr>
      <w:sz w:val="24"/>
      <w:szCs w:val="24"/>
    </w:rPr>
  </w:style>
  <w:style w:type="character" w:customStyle="1" w:styleId="WW8Num150z0">
    <w:name w:val="WW8Num150z0"/>
    <w:rsid w:val="008F2EE0"/>
    <w:rPr>
      <w:sz w:val="24"/>
      <w:szCs w:val="24"/>
    </w:rPr>
  </w:style>
  <w:style w:type="character" w:customStyle="1" w:styleId="WW8Num151z0">
    <w:name w:val="WW8Num151z0"/>
    <w:rsid w:val="008F2EE0"/>
    <w:rPr>
      <w:sz w:val="24"/>
      <w:szCs w:val="24"/>
    </w:rPr>
  </w:style>
  <w:style w:type="character" w:customStyle="1" w:styleId="WW8Num154z0">
    <w:name w:val="WW8Num154z0"/>
    <w:rsid w:val="008F2EE0"/>
    <w:rPr>
      <w:sz w:val="24"/>
      <w:szCs w:val="24"/>
    </w:rPr>
  </w:style>
  <w:style w:type="character" w:customStyle="1" w:styleId="WW8Num155z0">
    <w:name w:val="WW8Num155z0"/>
    <w:rsid w:val="008F2EE0"/>
    <w:rPr>
      <w:sz w:val="24"/>
      <w:szCs w:val="24"/>
    </w:rPr>
  </w:style>
  <w:style w:type="character" w:customStyle="1" w:styleId="WW8Num162z0">
    <w:name w:val="WW8Num162z0"/>
    <w:rsid w:val="008F2EE0"/>
    <w:rPr>
      <w:sz w:val="24"/>
      <w:szCs w:val="24"/>
    </w:rPr>
  </w:style>
  <w:style w:type="character" w:customStyle="1" w:styleId="WW8Num163z0">
    <w:name w:val="WW8Num163z0"/>
    <w:rsid w:val="008F2EE0"/>
    <w:rPr>
      <w:b w:val="0"/>
      <w:sz w:val="24"/>
      <w:szCs w:val="24"/>
    </w:rPr>
  </w:style>
  <w:style w:type="character" w:customStyle="1" w:styleId="WW8Num164z0">
    <w:name w:val="WW8Num164z0"/>
    <w:rsid w:val="008F2EE0"/>
    <w:rPr>
      <w:sz w:val="24"/>
      <w:szCs w:val="24"/>
    </w:rPr>
  </w:style>
  <w:style w:type="character" w:customStyle="1" w:styleId="WW8Num165z0">
    <w:name w:val="WW8Num165z0"/>
    <w:rsid w:val="008F2EE0"/>
    <w:rPr>
      <w:sz w:val="24"/>
      <w:szCs w:val="24"/>
    </w:rPr>
  </w:style>
  <w:style w:type="character" w:customStyle="1" w:styleId="WW8Num166z0">
    <w:name w:val="WW8Num166z0"/>
    <w:rsid w:val="008F2EE0"/>
    <w:rPr>
      <w:b w:val="0"/>
    </w:rPr>
  </w:style>
  <w:style w:type="character" w:customStyle="1" w:styleId="WW8Num167z0">
    <w:name w:val="WW8Num167z0"/>
    <w:rsid w:val="008F2EE0"/>
    <w:rPr>
      <w:b w:val="0"/>
    </w:rPr>
  </w:style>
  <w:style w:type="character" w:customStyle="1" w:styleId="WW8Num176z0">
    <w:name w:val="WW8Num176z0"/>
    <w:rsid w:val="008F2EE0"/>
    <w:rPr>
      <w:b w:val="0"/>
    </w:rPr>
  </w:style>
  <w:style w:type="character" w:customStyle="1" w:styleId="WW8Num178z0">
    <w:name w:val="WW8Num178z0"/>
    <w:rsid w:val="008F2EE0"/>
    <w:rPr>
      <w:b w:val="0"/>
    </w:rPr>
  </w:style>
  <w:style w:type="character" w:customStyle="1" w:styleId="WW8Num179z0">
    <w:name w:val="WW8Num179z0"/>
    <w:rsid w:val="008F2EE0"/>
    <w:rPr>
      <w:b w:val="0"/>
      <w:sz w:val="24"/>
      <w:szCs w:val="24"/>
    </w:rPr>
  </w:style>
  <w:style w:type="character" w:customStyle="1" w:styleId="WW8Num180z0">
    <w:name w:val="WW8Num180z0"/>
    <w:rsid w:val="008F2EE0"/>
    <w:rPr>
      <w:sz w:val="24"/>
      <w:szCs w:val="24"/>
    </w:rPr>
  </w:style>
  <w:style w:type="character" w:customStyle="1" w:styleId="WW8Num182z0">
    <w:name w:val="WW8Num182z0"/>
    <w:rsid w:val="008F2EE0"/>
    <w:rPr>
      <w:sz w:val="24"/>
      <w:szCs w:val="24"/>
    </w:rPr>
  </w:style>
  <w:style w:type="character" w:customStyle="1" w:styleId="WW8Num183z0">
    <w:name w:val="WW8Num183z0"/>
    <w:rsid w:val="008F2EE0"/>
    <w:rPr>
      <w:sz w:val="24"/>
      <w:szCs w:val="24"/>
    </w:rPr>
  </w:style>
  <w:style w:type="character" w:customStyle="1" w:styleId="WW8Num186z0">
    <w:name w:val="WW8Num186z0"/>
    <w:rsid w:val="008F2EE0"/>
    <w:rPr>
      <w:sz w:val="24"/>
      <w:szCs w:val="24"/>
    </w:rPr>
  </w:style>
  <w:style w:type="character" w:customStyle="1" w:styleId="WW8Num187z0">
    <w:name w:val="WW8Num187z0"/>
    <w:rsid w:val="008F2EE0"/>
    <w:rPr>
      <w:sz w:val="24"/>
      <w:szCs w:val="24"/>
    </w:rPr>
  </w:style>
  <w:style w:type="character" w:customStyle="1" w:styleId="WW8Num189z0">
    <w:name w:val="WW8Num189z0"/>
    <w:rsid w:val="008F2EE0"/>
    <w:rPr>
      <w:sz w:val="24"/>
      <w:szCs w:val="24"/>
    </w:rPr>
  </w:style>
  <w:style w:type="character" w:customStyle="1" w:styleId="WW8Num190z0">
    <w:name w:val="WW8Num190z0"/>
    <w:rsid w:val="008F2EE0"/>
    <w:rPr>
      <w:b w:val="0"/>
    </w:rPr>
  </w:style>
  <w:style w:type="character" w:customStyle="1" w:styleId="WW8Num192z0">
    <w:name w:val="WW8Num192z0"/>
    <w:rsid w:val="008F2EE0"/>
    <w:rPr>
      <w:rFonts w:eastAsia="Times New Roman" w:cs="Times New Roman"/>
    </w:rPr>
  </w:style>
  <w:style w:type="character" w:customStyle="1" w:styleId="WW8Num195z0">
    <w:name w:val="WW8Num195z0"/>
    <w:rsid w:val="008F2EE0"/>
    <w:rPr>
      <w:sz w:val="24"/>
      <w:szCs w:val="24"/>
    </w:rPr>
  </w:style>
  <w:style w:type="character" w:customStyle="1" w:styleId="WW8Num197z0">
    <w:name w:val="WW8Num197z0"/>
    <w:rsid w:val="008F2EE0"/>
    <w:rPr>
      <w:sz w:val="24"/>
      <w:szCs w:val="24"/>
    </w:rPr>
  </w:style>
  <w:style w:type="character" w:customStyle="1" w:styleId="WW8Num205z0">
    <w:name w:val="WW8Num205z0"/>
    <w:rsid w:val="008F2EE0"/>
    <w:rPr>
      <w:sz w:val="24"/>
      <w:szCs w:val="24"/>
    </w:rPr>
  </w:style>
  <w:style w:type="character" w:customStyle="1" w:styleId="Domylnaczcionkaakapitu1">
    <w:name w:val="Domyślna czcionka akapitu1"/>
    <w:rsid w:val="008F2EE0"/>
  </w:style>
  <w:style w:type="character" w:customStyle="1" w:styleId="TekstpodstawowyZnak">
    <w:name w:val="Tekst podstawowy Znak"/>
    <w:rsid w:val="008F2EE0"/>
    <w:rPr>
      <w:b/>
      <w:bCs/>
      <w:sz w:val="24"/>
      <w:lang w:val="pl-PL" w:eastAsia="ar-SA" w:bidi="ar-SA"/>
    </w:rPr>
  </w:style>
  <w:style w:type="character" w:styleId="Hipercze">
    <w:name w:val="Hyperlink"/>
    <w:rsid w:val="008F2EE0"/>
    <w:rPr>
      <w:color w:val="0000FF"/>
      <w:u w:val="single"/>
    </w:rPr>
  </w:style>
  <w:style w:type="character" w:customStyle="1" w:styleId="Numerstrony1">
    <w:name w:val="Numer strony1"/>
    <w:basedOn w:val="Domylnaczcionkaakapitu1"/>
    <w:rsid w:val="008F2EE0"/>
  </w:style>
  <w:style w:type="character" w:customStyle="1" w:styleId="Tekstpodstawowy2Znak">
    <w:name w:val="Tekst podstawowy 2 Znak"/>
    <w:rsid w:val="008F2EE0"/>
    <w:rPr>
      <w:b/>
      <w:bCs/>
      <w:sz w:val="26"/>
    </w:rPr>
  </w:style>
  <w:style w:type="character" w:customStyle="1" w:styleId="StopkaZnak">
    <w:name w:val="Stopka Znak"/>
    <w:basedOn w:val="Domylnaczcionkaakapitu1"/>
    <w:rsid w:val="008F2EE0"/>
  </w:style>
  <w:style w:type="character" w:customStyle="1" w:styleId="TekstprzypisudolnegoZnak">
    <w:name w:val="Tekst przypisu dolnego Znak"/>
    <w:basedOn w:val="Domylnaczcionkaakapitu1"/>
    <w:link w:val="Tekstprzypisudolnego"/>
    <w:rsid w:val="008F2EE0"/>
  </w:style>
  <w:style w:type="character" w:customStyle="1" w:styleId="Tekstpodstawowy3Znak">
    <w:name w:val="Tekst podstawowy 3 Znak"/>
    <w:rsid w:val="008F2EE0"/>
    <w:rPr>
      <w:sz w:val="24"/>
    </w:rPr>
  </w:style>
  <w:style w:type="character" w:customStyle="1" w:styleId="FontStyle51">
    <w:name w:val="Font Style51"/>
    <w:basedOn w:val="Domylnaczcionkaakapitu1"/>
    <w:rsid w:val="008F2EE0"/>
  </w:style>
  <w:style w:type="character" w:customStyle="1" w:styleId="FontStyle49">
    <w:name w:val="Font Style49"/>
    <w:basedOn w:val="Domylnaczcionkaakapitu1"/>
    <w:rsid w:val="008F2EE0"/>
  </w:style>
  <w:style w:type="character" w:customStyle="1" w:styleId="Nagwek4Znak">
    <w:name w:val="Nagłówek 4 Znak"/>
    <w:rsid w:val="008F2EE0"/>
    <w:rPr>
      <w:b/>
      <w:bCs/>
      <w:sz w:val="28"/>
      <w:szCs w:val="28"/>
    </w:rPr>
  </w:style>
  <w:style w:type="character" w:customStyle="1" w:styleId="ZwykytekstZnak">
    <w:name w:val="Zwykły tekst Znak"/>
    <w:link w:val="Zwykytekst"/>
    <w:rsid w:val="008F2EE0"/>
    <w:rPr>
      <w:rFonts w:ascii="Courier New" w:hAnsi="Courier New" w:cs="Courier New"/>
    </w:rPr>
  </w:style>
  <w:style w:type="character" w:customStyle="1" w:styleId="st">
    <w:name w:val="st"/>
    <w:basedOn w:val="Domylnaczcionkaakapitu1"/>
    <w:rsid w:val="008F2EE0"/>
  </w:style>
  <w:style w:type="character" w:customStyle="1" w:styleId="Uwydatnienie1">
    <w:name w:val="Uwydatnienie1"/>
    <w:rsid w:val="008F2EE0"/>
    <w:rPr>
      <w:i/>
      <w:iCs/>
    </w:rPr>
  </w:style>
  <w:style w:type="character" w:customStyle="1" w:styleId="Nagwek1Znak">
    <w:name w:val="Nagłówek 1 Znak"/>
    <w:rsid w:val="008F2EE0"/>
    <w:rPr>
      <w:rFonts w:ascii="Arial" w:hAnsi="Arial" w:cs="Arial"/>
      <w:b/>
      <w:bCs/>
      <w:kern w:val="1"/>
      <w:sz w:val="32"/>
      <w:szCs w:val="32"/>
    </w:rPr>
  </w:style>
  <w:style w:type="character" w:customStyle="1" w:styleId="Nagwek6Znak">
    <w:name w:val="Nagłówek 6 Znak"/>
    <w:rsid w:val="008F2EE0"/>
    <w:rPr>
      <w:b/>
      <w:bCs/>
      <w:sz w:val="22"/>
      <w:szCs w:val="22"/>
    </w:rPr>
  </w:style>
  <w:style w:type="character" w:customStyle="1" w:styleId="Tekstpodstawowywcity2Znak">
    <w:name w:val="Tekst podstawowy wcięty 2 Znak"/>
    <w:basedOn w:val="Domylnaczcionkaakapitu1"/>
    <w:rsid w:val="008F2EE0"/>
  </w:style>
  <w:style w:type="character" w:customStyle="1" w:styleId="Nagwek2Znak">
    <w:name w:val="Nagłówek 2 Znak"/>
    <w:rsid w:val="008F2EE0"/>
    <w:rPr>
      <w:b/>
      <w:bCs/>
      <w:sz w:val="26"/>
    </w:rPr>
  </w:style>
  <w:style w:type="character" w:customStyle="1" w:styleId="Nagwek9Znak">
    <w:name w:val="Nagłówek 9 Znak"/>
    <w:rsid w:val="008F2EE0"/>
    <w:rPr>
      <w:bCs/>
      <w:i/>
      <w:iCs/>
    </w:rPr>
  </w:style>
  <w:style w:type="character" w:customStyle="1" w:styleId="apple-converted-space">
    <w:name w:val="apple-converted-space"/>
    <w:rsid w:val="008F2EE0"/>
  </w:style>
  <w:style w:type="character" w:customStyle="1" w:styleId="FontStyle59">
    <w:name w:val="Font Style59"/>
    <w:rsid w:val="008F2EE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8F2EE0"/>
    <w:rPr>
      <w:rFonts w:ascii="Times New Roman" w:hAnsi="Times New Roman" w:cs="Times New Roman"/>
      <w:b/>
      <w:bCs/>
      <w:sz w:val="22"/>
      <w:szCs w:val="22"/>
    </w:rPr>
  </w:style>
  <w:style w:type="character" w:customStyle="1" w:styleId="TekstdymkaZnak">
    <w:name w:val="Tekst dymka Znak"/>
    <w:uiPriority w:val="99"/>
    <w:rsid w:val="008F2EE0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8F2EE0"/>
    <w:rPr>
      <w:sz w:val="24"/>
    </w:rPr>
  </w:style>
  <w:style w:type="character" w:customStyle="1" w:styleId="ListLabel2">
    <w:name w:val="ListLabel 2"/>
    <w:rsid w:val="008F2EE0"/>
    <w:rPr>
      <w:b w:val="0"/>
      <w:sz w:val="24"/>
      <w:szCs w:val="24"/>
    </w:rPr>
  </w:style>
  <w:style w:type="character" w:customStyle="1" w:styleId="ListLabel3">
    <w:name w:val="ListLabel 3"/>
    <w:rsid w:val="008F2EE0"/>
    <w:rPr>
      <w:b/>
      <w:i/>
      <w:sz w:val="28"/>
    </w:rPr>
  </w:style>
  <w:style w:type="character" w:customStyle="1" w:styleId="ListLabel4">
    <w:name w:val="ListLabel 4"/>
    <w:rsid w:val="008F2EE0"/>
    <w:rPr>
      <w:b w:val="0"/>
      <w:u w:val="none"/>
    </w:rPr>
  </w:style>
  <w:style w:type="character" w:customStyle="1" w:styleId="ListLabel5">
    <w:name w:val="ListLabel 5"/>
    <w:rsid w:val="008F2EE0"/>
    <w:rPr>
      <w:sz w:val="24"/>
      <w:szCs w:val="24"/>
    </w:rPr>
  </w:style>
  <w:style w:type="character" w:customStyle="1" w:styleId="ListLabel6">
    <w:name w:val="ListLabel 6"/>
    <w:rsid w:val="008F2EE0"/>
    <w:rPr>
      <w:b w:val="0"/>
      <w:i w:val="0"/>
    </w:rPr>
  </w:style>
  <w:style w:type="character" w:customStyle="1" w:styleId="ListLabel7">
    <w:name w:val="ListLabel 7"/>
    <w:rsid w:val="008F2EE0"/>
    <w:rPr>
      <w:u w:val="none"/>
    </w:rPr>
  </w:style>
  <w:style w:type="character" w:customStyle="1" w:styleId="ListLabel8">
    <w:name w:val="ListLabel 8"/>
    <w:rsid w:val="008F2EE0"/>
    <w:rPr>
      <w:b/>
      <w:i w:val="0"/>
      <w:sz w:val="24"/>
      <w:szCs w:val="24"/>
    </w:rPr>
  </w:style>
  <w:style w:type="character" w:customStyle="1" w:styleId="ListLabel9">
    <w:name w:val="ListLabel 9"/>
    <w:rsid w:val="008F2EE0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8F2EE0"/>
    <w:rPr>
      <w:rFonts w:cs="Courier New"/>
    </w:rPr>
  </w:style>
  <w:style w:type="character" w:customStyle="1" w:styleId="ListLabel11">
    <w:name w:val="ListLabel 11"/>
    <w:rsid w:val="008F2EE0"/>
    <w:rPr>
      <w:b w:val="0"/>
      <w:i w:val="0"/>
      <w:sz w:val="24"/>
    </w:rPr>
  </w:style>
  <w:style w:type="character" w:customStyle="1" w:styleId="ListLabel12">
    <w:name w:val="ListLabel 12"/>
    <w:rsid w:val="008F2EE0"/>
    <w:rPr>
      <w:b w:val="0"/>
    </w:rPr>
  </w:style>
  <w:style w:type="character" w:customStyle="1" w:styleId="ListLabel13">
    <w:name w:val="ListLabel 13"/>
    <w:rsid w:val="008F2EE0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8F2EE0"/>
    <w:rPr>
      <w:b w:val="0"/>
      <w:sz w:val="24"/>
    </w:rPr>
  </w:style>
  <w:style w:type="character" w:customStyle="1" w:styleId="ListLabel15">
    <w:name w:val="ListLabel 15"/>
    <w:rsid w:val="008F2EE0"/>
    <w:rPr>
      <w:b/>
    </w:rPr>
  </w:style>
  <w:style w:type="character" w:customStyle="1" w:styleId="ListLabel16">
    <w:name w:val="ListLabel 16"/>
    <w:rsid w:val="008F2EE0"/>
    <w:rPr>
      <w:color w:val="00000A"/>
      <w:sz w:val="24"/>
      <w:szCs w:val="24"/>
    </w:rPr>
  </w:style>
  <w:style w:type="character" w:customStyle="1" w:styleId="ListLabel17">
    <w:name w:val="ListLabel 17"/>
    <w:rsid w:val="008F2EE0"/>
    <w:rPr>
      <w:color w:val="00000A"/>
    </w:rPr>
  </w:style>
  <w:style w:type="character" w:customStyle="1" w:styleId="ListLabel18">
    <w:name w:val="ListLabel 18"/>
    <w:rsid w:val="008F2EE0"/>
    <w:rPr>
      <w:rFonts w:eastAsia="Times New Roman" w:cs="Times New Roman"/>
    </w:rPr>
  </w:style>
  <w:style w:type="character" w:customStyle="1" w:styleId="ListLabel19">
    <w:name w:val="ListLabel 19"/>
    <w:rsid w:val="008F2EE0"/>
    <w:rPr>
      <w:sz w:val="24"/>
      <w:szCs w:val="24"/>
      <w:u w:val="none"/>
    </w:rPr>
  </w:style>
  <w:style w:type="character" w:customStyle="1" w:styleId="WWCharLFO1LVL1">
    <w:name w:val="WW_CharLFO1LVL1"/>
    <w:rsid w:val="008F2EE0"/>
    <w:rPr>
      <w:sz w:val="24"/>
    </w:rPr>
  </w:style>
  <w:style w:type="character" w:customStyle="1" w:styleId="WWCharLFO2LVL1">
    <w:name w:val="WW_CharLFO2LVL1"/>
    <w:rsid w:val="008F2EE0"/>
    <w:rPr>
      <w:b w:val="0"/>
      <w:sz w:val="24"/>
      <w:szCs w:val="24"/>
    </w:rPr>
  </w:style>
  <w:style w:type="character" w:customStyle="1" w:styleId="WWCharLFO2LVL2">
    <w:name w:val="WW_CharLFO2LVL2"/>
    <w:rsid w:val="008F2EE0"/>
    <w:rPr>
      <w:b/>
      <w:i/>
      <w:sz w:val="28"/>
    </w:rPr>
  </w:style>
  <w:style w:type="character" w:customStyle="1" w:styleId="WWCharLFO3LVL1">
    <w:name w:val="WW_CharLFO3LVL1"/>
    <w:rsid w:val="008F2EE0"/>
    <w:rPr>
      <w:b w:val="0"/>
      <w:u w:val="none"/>
    </w:rPr>
  </w:style>
  <w:style w:type="character" w:customStyle="1" w:styleId="WWCharLFO4LVL1">
    <w:name w:val="WW_CharLFO4LVL1"/>
    <w:rsid w:val="008F2EE0"/>
    <w:rPr>
      <w:sz w:val="24"/>
      <w:szCs w:val="24"/>
    </w:rPr>
  </w:style>
  <w:style w:type="character" w:customStyle="1" w:styleId="WWCharLFO5LVL2">
    <w:name w:val="WW_CharLFO5LVL2"/>
    <w:rsid w:val="008F2EE0"/>
    <w:rPr>
      <w:b w:val="0"/>
      <w:i w:val="0"/>
    </w:rPr>
  </w:style>
  <w:style w:type="character" w:customStyle="1" w:styleId="WWCharLFO7LVL1">
    <w:name w:val="WW_CharLFO7LVL1"/>
    <w:rsid w:val="008F2EE0"/>
    <w:rPr>
      <w:u w:val="none"/>
    </w:rPr>
  </w:style>
  <w:style w:type="character" w:customStyle="1" w:styleId="WWCharLFO9LVL1">
    <w:name w:val="WW_CharLFO9LVL1"/>
    <w:rsid w:val="008F2EE0"/>
    <w:rPr>
      <w:u w:val="none"/>
    </w:rPr>
  </w:style>
  <w:style w:type="character" w:customStyle="1" w:styleId="WWCharLFO11LVL1">
    <w:name w:val="WW_CharLFO11LVL1"/>
    <w:rsid w:val="008F2EE0"/>
    <w:rPr>
      <w:b/>
      <w:i w:val="0"/>
      <w:sz w:val="24"/>
      <w:szCs w:val="24"/>
    </w:rPr>
  </w:style>
  <w:style w:type="character" w:customStyle="1" w:styleId="WWCharLFO14LVL1">
    <w:name w:val="WW_CharLFO14LVL1"/>
    <w:rsid w:val="008F2EE0"/>
    <w:rPr>
      <w:sz w:val="24"/>
      <w:szCs w:val="24"/>
    </w:rPr>
  </w:style>
  <w:style w:type="character" w:customStyle="1" w:styleId="WWCharLFO15LVL1">
    <w:name w:val="WW_CharLFO15LVL1"/>
    <w:rsid w:val="008F2EE0"/>
    <w:rPr>
      <w:b w:val="0"/>
      <w:sz w:val="24"/>
      <w:szCs w:val="24"/>
    </w:rPr>
  </w:style>
  <w:style w:type="character" w:customStyle="1" w:styleId="WWCharLFO16LVL1">
    <w:name w:val="WW_CharLFO16LVL1"/>
    <w:rsid w:val="008F2EE0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8F2EE0"/>
    <w:rPr>
      <w:sz w:val="24"/>
      <w:szCs w:val="24"/>
    </w:rPr>
  </w:style>
  <w:style w:type="character" w:customStyle="1" w:styleId="WWCharLFO18LVL1">
    <w:name w:val="WW_CharLFO18LVL1"/>
    <w:rsid w:val="008F2EE0"/>
    <w:rPr>
      <w:sz w:val="24"/>
      <w:szCs w:val="24"/>
    </w:rPr>
  </w:style>
  <w:style w:type="character" w:customStyle="1" w:styleId="WWCharLFO19LVL1">
    <w:name w:val="WW_CharLFO19LVL1"/>
    <w:rsid w:val="008F2EE0"/>
    <w:rPr>
      <w:sz w:val="24"/>
      <w:szCs w:val="24"/>
    </w:rPr>
  </w:style>
  <w:style w:type="character" w:customStyle="1" w:styleId="WWCharLFO20LVL1">
    <w:name w:val="WW_CharLFO20LVL1"/>
    <w:rsid w:val="008F2EE0"/>
    <w:rPr>
      <w:sz w:val="24"/>
      <w:szCs w:val="24"/>
    </w:rPr>
  </w:style>
  <w:style w:type="character" w:customStyle="1" w:styleId="WWCharLFO20LVL2">
    <w:name w:val="WW_CharLFO20LVL2"/>
    <w:rsid w:val="008F2EE0"/>
    <w:rPr>
      <w:sz w:val="24"/>
      <w:szCs w:val="24"/>
    </w:rPr>
  </w:style>
  <w:style w:type="character" w:customStyle="1" w:styleId="WWCharLFO21LVL1">
    <w:name w:val="WW_CharLFO21LVL1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8F2EE0"/>
    <w:rPr>
      <w:rFonts w:ascii="Courier New" w:hAnsi="Courier New" w:cs="Courier New"/>
    </w:rPr>
  </w:style>
  <w:style w:type="character" w:customStyle="1" w:styleId="WWCharLFO21LVL3">
    <w:name w:val="WW_CharLFO21LVL3"/>
    <w:rsid w:val="008F2EE0"/>
    <w:rPr>
      <w:rFonts w:ascii="Wingdings" w:hAnsi="Wingdings" w:cs="Wingdings"/>
    </w:rPr>
  </w:style>
  <w:style w:type="character" w:customStyle="1" w:styleId="WWCharLFO21LVL4">
    <w:name w:val="WW_CharLFO21LVL4"/>
    <w:rsid w:val="008F2EE0"/>
    <w:rPr>
      <w:rFonts w:ascii="Symbol" w:hAnsi="Symbol" w:cs="Symbol"/>
    </w:rPr>
  </w:style>
  <w:style w:type="character" w:customStyle="1" w:styleId="WWCharLFO21LVL5">
    <w:name w:val="WW_CharLFO21LVL5"/>
    <w:rsid w:val="008F2EE0"/>
    <w:rPr>
      <w:rFonts w:ascii="Courier New" w:hAnsi="Courier New" w:cs="Courier New"/>
    </w:rPr>
  </w:style>
  <w:style w:type="character" w:customStyle="1" w:styleId="WWCharLFO21LVL6">
    <w:name w:val="WW_CharLFO21LVL6"/>
    <w:rsid w:val="008F2EE0"/>
    <w:rPr>
      <w:rFonts w:ascii="Wingdings" w:hAnsi="Wingdings" w:cs="Wingdings"/>
    </w:rPr>
  </w:style>
  <w:style w:type="character" w:customStyle="1" w:styleId="WWCharLFO21LVL7">
    <w:name w:val="WW_CharLFO21LVL7"/>
    <w:rsid w:val="008F2EE0"/>
    <w:rPr>
      <w:rFonts w:ascii="Symbol" w:hAnsi="Symbol" w:cs="Symbol"/>
    </w:rPr>
  </w:style>
  <w:style w:type="character" w:customStyle="1" w:styleId="WWCharLFO21LVL8">
    <w:name w:val="WW_CharLFO21LVL8"/>
    <w:rsid w:val="008F2EE0"/>
    <w:rPr>
      <w:rFonts w:ascii="Courier New" w:hAnsi="Courier New" w:cs="Courier New"/>
    </w:rPr>
  </w:style>
  <w:style w:type="character" w:customStyle="1" w:styleId="WWCharLFO21LVL9">
    <w:name w:val="WW_CharLFO21LVL9"/>
    <w:rsid w:val="008F2EE0"/>
    <w:rPr>
      <w:rFonts w:ascii="Wingdings" w:hAnsi="Wingdings" w:cs="Wingdings"/>
    </w:rPr>
  </w:style>
  <w:style w:type="character" w:customStyle="1" w:styleId="WWCharLFO22LVL1">
    <w:name w:val="WW_CharLFO22LVL1"/>
    <w:rsid w:val="008F2EE0"/>
    <w:rPr>
      <w:b w:val="0"/>
      <w:sz w:val="24"/>
      <w:szCs w:val="24"/>
    </w:rPr>
  </w:style>
  <w:style w:type="character" w:customStyle="1" w:styleId="WWCharLFO23LVL1">
    <w:name w:val="WW_CharLFO23LVL1"/>
    <w:rsid w:val="008F2EE0"/>
    <w:rPr>
      <w:sz w:val="24"/>
      <w:szCs w:val="24"/>
    </w:rPr>
  </w:style>
  <w:style w:type="character" w:customStyle="1" w:styleId="WWCharLFO24LVL1">
    <w:name w:val="WW_CharLFO24LVL1"/>
    <w:rsid w:val="008F2EE0"/>
    <w:rPr>
      <w:sz w:val="24"/>
      <w:szCs w:val="24"/>
    </w:rPr>
  </w:style>
  <w:style w:type="character" w:customStyle="1" w:styleId="WWCharLFO25LVL1">
    <w:name w:val="WW_CharLFO25LVL1"/>
    <w:rsid w:val="008F2EE0"/>
    <w:rPr>
      <w:b w:val="0"/>
      <w:i w:val="0"/>
      <w:sz w:val="24"/>
    </w:rPr>
  </w:style>
  <w:style w:type="character" w:customStyle="1" w:styleId="WWCharLFO25LVL2">
    <w:name w:val="WW_CharLFO25LVL2"/>
    <w:rsid w:val="008F2EE0"/>
    <w:rPr>
      <w:b w:val="0"/>
    </w:rPr>
  </w:style>
  <w:style w:type="character" w:customStyle="1" w:styleId="WWCharLFO25LVL3">
    <w:name w:val="WW_CharLFO25LVL3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8F2EE0"/>
    <w:rPr>
      <w:b w:val="0"/>
    </w:rPr>
  </w:style>
  <w:style w:type="character" w:customStyle="1" w:styleId="WWCharLFO28LVL2">
    <w:name w:val="WW_CharLFO28LVL2"/>
    <w:rsid w:val="008F2EE0"/>
    <w:rPr>
      <w:b w:val="0"/>
      <w:sz w:val="24"/>
    </w:rPr>
  </w:style>
  <w:style w:type="character" w:customStyle="1" w:styleId="WWCharLFO28LVL3">
    <w:name w:val="WW_CharLFO28LVL3"/>
    <w:rsid w:val="008F2EE0"/>
    <w:rPr>
      <w:b/>
    </w:rPr>
  </w:style>
  <w:style w:type="character" w:customStyle="1" w:styleId="WWCharLFO30LVL1">
    <w:name w:val="WW_CharLFO30LVL1"/>
    <w:rsid w:val="008F2EE0"/>
    <w:rPr>
      <w:b w:val="0"/>
    </w:rPr>
  </w:style>
  <w:style w:type="character" w:customStyle="1" w:styleId="WWCharLFO34LVL1">
    <w:name w:val="WW_CharLFO34LVL1"/>
    <w:rsid w:val="008F2EE0"/>
    <w:rPr>
      <w:b w:val="0"/>
    </w:rPr>
  </w:style>
  <w:style w:type="character" w:customStyle="1" w:styleId="WWCharLFO35LVL1">
    <w:name w:val="WW_CharLFO35LVL1"/>
    <w:rsid w:val="008F2EE0"/>
    <w:rPr>
      <w:rFonts w:ascii="Symbol" w:hAnsi="Symbol" w:cs="Symbol"/>
    </w:rPr>
  </w:style>
  <w:style w:type="character" w:customStyle="1" w:styleId="WWCharLFO35LVL2">
    <w:name w:val="WW_CharLFO35LVL2"/>
    <w:rsid w:val="008F2EE0"/>
    <w:rPr>
      <w:rFonts w:ascii="Courier New" w:hAnsi="Courier New" w:cs="Courier New"/>
    </w:rPr>
  </w:style>
  <w:style w:type="character" w:customStyle="1" w:styleId="WWCharLFO35LVL3">
    <w:name w:val="WW_CharLFO35LVL3"/>
    <w:rsid w:val="008F2EE0"/>
    <w:rPr>
      <w:rFonts w:ascii="Wingdings" w:hAnsi="Wingdings" w:cs="Wingdings"/>
    </w:rPr>
  </w:style>
  <w:style w:type="character" w:customStyle="1" w:styleId="WWCharLFO35LVL4">
    <w:name w:val="WW_CharLFO35LVL4"/>
    <w:rsid w:val="008F2EE0"/>
    <w:rPr>
      <w:rFonts w:ascii="Symbol" w:hAnsi="Symbol" w:cs="Symbol"/>
    </w:rPr>
  </w:style>
  <w:style w:type="character" w:customStyle="1" w:styleId="WWCharLFO35LVL5">
    <w:name w:val="WW_CharLFO35LVL5"/>
    <w:rsid w:val="008F2EE0"/>
    <w:rPr>
      <w:rFonts w:ascii="Courier New" w:hAnsi="Courier New" w:cs="Courier New"/>
    </w:rPr>
  </w:style>
  <w:style w:type="character" w:customStyle="1" w:styleId="WWCharLFO35LVL6">
    <w:name w:val="WW_CharLFO35LVL6"/>
    <w:rsid w:val="008F2EE0"/>
    <w:rPr>
      <w:rFonts w:ascii="Wingdings" w:hAnsi="Wingdings" w:cs="Wingdings"/>
    </w:rPr>
  </w:style>
  <w:style w:type="character" w:customStyle="1" w:styleId="WWCharLFO35LVL7">
    <w:name w:val="WW_CharLFO35LVL7"/>
    <w:rsid w:val="008F2EE0"/>
    <w:rPr>
      <w:rFonts w:ascii="Symbol" w:hAnsi="Symbol" w:cs="Symbol"/>
    </w:rPr>
  </w:style>
  <w:style w:type="character" w:customStyle="1" w:styleId="WWCharLFO35LVL8">
    <w:name w:val="WW_CharLFO35LVL8"/>
    <w:rsid w:val="008F2EE0"/>
    <w:rPr>
      <w:rFonts w:ascii="Courier New" w:hAnsi="Courier New" w:cs="Courier New"/>
    </w:rPr>
  </w:style>
  <w:style w:type="character" w:customStyle="1" w:styleId="WWCharLFO35LVL9">
    <w:name w:val="WW_CharLFO35LVL9"/>
    <w:rsid w:val="008F2EE0"/>
    <w:rPr>
      <w:rFonts w:ascii="Wingdings" w:hAnsi="Wingdings" w:cs="Wingdings"/>
    </w:rPr>
  </w:style>
  <w:style w:type="character" w:customStyle="1" w:styleId="WWCharLFO39LVL1">
    <w:name w:val="WW_CharLFO39LVL1"/>
    <w:rsid w:val="008F2EE0"/>
    <w:rPr>
      <w:color w:val="00000A"/>
      <w:sz w:val="24"/>
      <w:szCs w:val="24"/>
    </w:rPr>
  </w:style>
  <w:style w:type="character" w:customStyle="1" w:styleId="WWCharLFO39LVL2">
    <w:name w:val="WW_CharLFO39LVL2"/>
    <w:rsid w:val="008F2EE0"/>
    <w:rPr>
      <w:sz w:val="24"/>
      <w:szCs w:val="24"/>
    </w:rPr>
  </w:style>
  <w:style w:type="character" w:customStyle="1" w:styleId="WWCharLFO40LVL1">
    <w:name w:val="WW_CharLFO40LVL1"/>
    <w:rsid w:val="008F2EE0"/>
    <w:rPr>
      <w:color w:val="00000A"/>
    </w:rPr>
  </w:style>
  <w:style w:type="character" w:customStyle="1" w:styleId="WWCharLFO45LVL1">
    <w:name w:val="WW_CharLFO45LVL1"/>
    <w:rsid w:val="008F2EE0"/>
    <w:rPr>
      <w:sz w:val="24"/>
      <w:szCs w:val="24"/>
    </w:rPr>
  </w:style>
  <w:style w:type="character" w:customStyle="1" w:styleId="WWCharLFO46LVL1">
    <w:name w:val="WW_CharLFO46LVL1"/>
    <w:rsid w:val="008F2EE0"/>
    <w:rPr>
      <w:b w:val="0"/>
    </w:rPr>
  </w:style>
  <w:style w:type="character" w:customStyle="1" w:styleId="WWCharLFO55LVL1">
    <w:name w:val="WW_CharLFO55LVL1"/>
    <w:rsid w:val="008F2EE0"/>
    <w:rPr>
      <w:b w:val="0"/>
    </w:rPr>
  </w:style>
  <w:style w:type="character" w:customStyle="1" w:styleId="WWCharLFO57LVL1">
    <w:name w:val="WW_CharLFO57LVL1"/>
    <w:rsid w:val="008F2EE0"/>
    <w:rPr>
      <w:b w:val="0"/>
      <w:sz w:val="24"/>
      <w:szCs w:val="24"/>
    </w:rPr>
  </w:style>
  <w:style w:type="character" w:customStyle="1" w:styleId="WWCharLFO58LVL1">
    <w:name w:val="WW_CharLFO58LVL1"/>
    <w:rsid w:val="008F2EE0"/>
    <w:rPr>
      <w:sz w:val="24"/>
      <w:szCs w:val="24"/>
    </w:rPr>
  </w:style>
  <w:style w:type="character" w:customStyle="1" w:styleId="WWCharLFO61LVL1">
    <w:name w:val="WW_CharLFO61LVL1"/>
    <w:rsid w:val="008F2EE0"/>
    <w:rPr>
      <w:sz w:val="24"/>
      <w:szCs w:val="24"/>
    </w:rPr>
  </w:style>
  <w:style w:type="character" w:customStyle="1" w:styleId="WWCharLFO62LVL1">
    <w:name w:val="WW_CharLFO62LVL1"/>
    <w:rsid w:val="008F2EE0"/>
    <w:rPr>
      <w:sz w:val="24"/>
      <w:szCs w:val="24"/>
    </w:rPr>
  </w:style>
  <w:style w:type="character" w:customStyle="1" w:styleId="WWCharLFO64LVL1">
    <w:name w:val="WW_CharLFO64LVL1"/>
    <w:rsid w:val="008F2EE0"/>
    <w:rPr>
      <w:sz w:val="24"/>
      <w:szCs w:val="24"/>
    </w:rPr>
  </w:style>
  <w:style w:type="character" w:customStyle="1" w:styleId="WWCharLFO66LVL1">
    <w:name w:val="WW_CharLFO66LVL1"/>
    <w:rsid w:val="008F2EE0"/>
    <w:rPr>
      <w:sz w:val="24"/>
      <w:szCs w:val="24"/>
    </w:rPr>
  </w:style>
  <w:style w:type="character" w:customStyle="1" w:styleId="WWCharLFO70LVL1">
    <w:name w:val="WW_CharLFO70LVL1"/>
    <w:rsid w:val="008F2EE0"/>
    <w:rPr>
      <w:sz w:val="24"/>
      <w:szCs w:val="24"/>
    </w:rPr>
  </w:style>
  <w:style w:type="character" w:customStyle="1" w:styleId="WWCharLFO72LVL1">
    <w:name w:val="WW_CharLFO72LVL1"/>
    <w:rsid w:val="008F2EE0"/>
    <w:rPr>
      <w:rFonts w:ascii="Symbol" w:hAnsi="Symbol" w:cs="Symbol"/>
    </w:rPr>
  </w:style>
  <w:style w:type="character" w:customStyle="1" w:styleId="WWCharLFO72LVL2">
    <w:name w:val="WW_CharLFO72LVL2"/>
    <w:rsid w:val="008F2EE0"/>
    <w:rPr>
      <w:rFonts w:ascii="Courier New" w:hAnsi="Courier New" w:cs="Courier New"/>
    </w:rPr>
  </w:style>
  <w:style w:type="character" w:customStyle="1" w:styleId="WWCharLFO72LVL3">
    <w:name w:val="WW_CharLFO72LVL3"/>
    <w:rsid w:val="008F2EE0"/>
    <w:rPr>
      <w:rFonts w:ascii="Wingdings" w:hAnsi="Wingdings" w:cs="Wingdings"/>
    </w:rPr>
  </w:style>
  <w:style w:type="character" w:customStyle="1" w:styleId="WWCharLFO72LVL4">
    <w:name w:val="WW_CharLFO72LVL4"/>
    <w:rsid w:val="008F2EE0"/>
    <w:rPr>
      <w:rFonts w:ascii="Symbol" w:hAnsi="Symbol" w:cs="Symbol"/>
    </w:rPr>
  </w:style>
  <w:style w:type="character" w:customStyle="1" w:styleId="WWCharLFO72LVL5">
    <w:name w:val="WW_CharLFO72LVL5"/>
    <w:rsid w:val="008F2EE0"/>
    <w:rPr>
      <w:rFonts w:ascii="Courier New" w:hAnsi="Courier New" w:cs="Courier New"/>
    </w:rPr>
  </w:style>
  <w:style w:type="character" w:customStyle="1" w:styleId="WWCharLFO72LVL6">
    <w:name w:val="WW_CharLFO72LVL6"/>
    <w:rsid w:val="008F2EE0"/>
    <w:rPr>
      <w:rFonts w:ascii="Wingdings" w:hAnsi="Wingdings" w:cs="Wingdings"/>
    </w:rPr>
  </w:style>
  <w:style w:type="character" w:customStyle="1" w:styleId="WWCharLFO72LVL7">
    <w:name w:val="WW_CharLFO72LVL7"/>
    <w:rsid w:val="008F2EE0"/>
    <w:rPr>
      <w:rFonts w:ascii="Symbol" w:hAnsi="Symbol" w:cs="Symbol"/>
    </w:rPr>
  </w:style>
  <w:style w:type="character" w:customStyle="1" w:styleId="WWCharLFO72LVL8">
    <w:name w:val="WW_CharLFO72LVL8"/>
    <w:rsid w:val="008F2EE0"/>
    <w:rPr>
      <w:rFonts w:ascii="Courier New" w:hAnsi="Courier New" w:cs="Courier New"/>
    </w:rPr>
  </w:style>
  <w:style w:type="character" w:customStyle="1" w:styleId="WWCharLFO72LVL9">
    <w:name w:val="WW_CharLFO72LVL9"/>
    <w:rsid w:val="008F2EE0"/>
    <w:rPr>
      <w:rFonts w:ascii="Wingdings" w:hAnsi="Wingdings" w:cs="Wingdings"/>
    </w:rPr>
  </w:style>
  <w:style w:type="character" w:customStyle="1" w:styleId="WWCharLFO76LVL2">
    <w:name w:val="WW_CharLFO76LVL2"/>
    <w:rsid w:val="008F2EE0"/>
    <w:rPr>
      <w:rFonts w:ascii="Symbol" w:hAnsi="Symbol" w:cs="Symbol"/>
    </w:rPr>
  </w:style>
  <w:style w:type="character" w:customStyle="1" w:styleId="WWCharLFO77LVL1">
    <w:name w:val="WW_CharLFO77LVL1"/>
    <w:rsid w:val="008F2EE0"/>
    <w:rPr>
      <w:sz w:val="24"/>
      <w:szCs w:val="24"/>
    </w:rPr>
  </w:style>
  <w:style w:type="character" w:customStyle="1" w:styleId="WWCharLFO89LVL1">
    <w:name w:val="WW_CharLFO89LVL1"/>
    <w:rsid w:val="008F2EE0"/>
    <w:rPr>
      <w:b w:val="0"/>
    </w:rPr>
  </w:style>
  <w:style w:type="character" w:customStyle="1" w:styleId="WWCharLFO90LVL1">
    <w:name w:val="WW_CharLFO90LVL1"/>
    <w:rsid w:val="008F2EE0"/>
    <w:rPr>
      <w:b w:val="0"/>
    </w:rPr>
  </w:style>
  <w:style w:type="character" w:customStyle="1" w:styleId="WWCharLFO92LVL1">
    <w:name w:val="WW_CharLFO92LVL1"/>
    <w:rsid w:val="008F2EE0"/>
    <w:rPr>
      <w:rFonts w:eastAsia="Times New Roman" w:cs="Times New Roman"/>
    </w:rPr>
  </w:style>
  <w:style w:type="character" w:customStyle="1" w:styleId="WWCharLFO105LVL1">
    <w:name w:val="WW_CharLFO105LVL1"/>
    <w:rsid w:val="008F2EE0"/>
    <w:rPr>
      <w:sz w:val="24"/>
    </w:rPr>
  </w:style>
  <w:style w:type="character" w:customStyle="1" w:styleId="WWCharLFO112LVL1">
    <w:name w:val="WW_CharLFO112LVL1"/>
    <w:rsid w:val="008F2EE0"/>
    <w:rPr>
      <w:sz w:val="24"/>
    </w:rPr>
  </w:style>
  <w:style w:type="character" w:customStyle="1" w:styleId="WWCharLFO112LVL2">
    <w:name w:val="WW_CharLFO112LVL2"/>
    <w:rsid w:val="008F2EE0"/>
    <w:rPr>
      <w:color w:val="00000A"/>
    </w:rPr>
  </w:style>
  <w:style w:type="character" w:customStyle="1" w:styleId="WWCharLFO112LVL3">
    <w:name w:val="WW_CharLFO112LVL3"/>
    <w:rsid w:val="008F2EE0"/>
    <w:rPr>
      <w:rFonts w:ascii="Symbol" w:hAnsi="Symbol" w:cs="Symbol"/>
      <w:sz w:val="24"/>
    </w:rPr>
  </w:style>
  <w:style w:type="character" w:customStyle="1" w:styleId="WWCharLFO113LVL1">
    <w:name w:val="WW_CharLFO113LVL1"/>
    <w:rsid w:val="008F2EE0"/>
    <w:rPr>
      <w:rFonts w:ascii="Wingdings" w:hAnsi="Wingdings" w:cs="Wingdings"/>
      <w:sz w:val="24"/>
      <w:szCs w:val="24"/>
      <w:u w:val="none"/>
    </w:rPr>
  </w:style>
  <w:style w:type="paragraph" w:customStyle="1" w:styleId="Nagwek10">
    <w:name w:val="Nagłówek1"/>
    <w:basedOn w:val="Normalny"/>
    <w:next w:val="Tekstpodstawowy"/>
    <w:rsid w:val="008F2EE0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8F2EE0"/>
    <w:rPr>
      <w:b/>
      <w:bCs/>
      <w:sz w:val="24"/>
    </w:rPr>
  </w:style>
  <w:style w:type="paragraph" w:styleId="Lista">
    <w:name w:val="List"/>
    <w:basedOn w:val="Normalny"/>
    <w:rsid w:val="008F2EE0"/>
    <w:pPr>
      <w:ind w:left="283" w:hanging="283"/>
    </w:pPr>
    <w:rPr>
      <w:rFonts w:cs="Mangal"/>
    </w:rPr>
  </w:style>
  <w:style w:type="paragraph" w:customStyle="1" w:styleId="Podpis1">
    <w:name w:val="Podpis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8F2EE0"/>
    <w:pPr>
      <w:suppressLineNumbers/>
    </w:pPr>
    <w:rPr>
      <w:rFonts w:cs="Mangal"/>
    </w:rPr>
  </w:style>
  <w:style w:type="paragraph" w:customStyle="1" w:styleId="Normalny1">
    <w:name w:val="Normalny1"/>
    <w:rsid w:val="008F2EE0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efault">
    <w:name w:val="Default"/>
    <w:rsid w:val="008F2EE0"/>
    <w:pPr>
      <w:suppressAutoHyphens/>
      <w:spacing w:line="100" w:lineRule="atLeast"/>
      <w:textAlignment w:val="baseline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rsid w:val="008F2EE0"/>
    <w:pPr>
      <w:spacing w:line="360" w:lineRule="auto"/>
      <w:ind w:left="283" w:firstLine="567"/>
    </w:pPr>
    <w:rPr>
      <w:sz w:val="24"/>
    </w:rPr>
  </w:style>
  <w:style w:type="paragraph" w:customStyle="1" w:styleId="Tekstpodstawowy21">
    <w:name w:val="Tekst podstawowy 21"/>
    <w:basedOn w:val="Normalny"/>
    <w:rsid w:val="008F2EE0"/>
    <w:rPr>
      <w:b/>
      <w:bCs/>
      <w:sz w:val="26"/>
    </w:rPr>
  </w:style>
  <w:style w:type="paragraph" w:customStyle="1" w:styleId="Tekstpodstawowy31">
    <w:name w:val="Tekst podstawowy 31"/>
    <w:basedOn w:val="Normalny"/>
    <w:rsid w:val="008F2EE0"/>
    <w:rPr>
      <w:sz w:val="24"/>
    </w:rPr>
  </w:style>
  <w:style w:type="paragraph" w:customStyle="1" w:styleId="Tekstpodstawowywcity21">
    <w:name w:val="Tekst podstawowy wcięty 21"/>
    <w:basedOn w:val="Normalny"/>
    <w:rsid w:val="008F2EE0"/>
    <w:pPr>
      <w:tabs>
        <w:tab w:val="left" w:pos="2552"/>
        <w:tab w:val="left" w:pos="4516"/>
      </w:tabs>
      <w:ind w:left="1276" w:hanging="271"/>
      <w:jc w:val="both"/>
    </w:pPr>
  </w:style>
  <w:style w:type="paragraph" w:styleId="Stopka">
    <w:name w:val="footer"/>
    <w:basedOn w:val="Normalny"/>
    <w:rsid w:val="008F2EE0"/>
    <w:pPr>
      <w:suppressLineNumbers/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8F2EE0"/>
    <w:pPr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Zawartotabeli">
    <w:name w:val="Zawartość tabeli"/>
    <w:basedOn w:val="Tekstpodstawowy"/>
    <w:rsid w:val="008F2EE0"/>
    <w:pPr>
      <w:widowControl w:val="0"/>
      <w:suppressLineNumbers/>
      <w:spacing w:after="120"/>
    </w:pPr>
    <w:rPr>
      <w:rFonts w:eastAsia="Tahoma"/>
      <w:b w:val="0"/>
      <w:bCs w:val="0"/>
    </w:rPr>
  </w:style>
  <w:style w:type="paragraph" w:customStyle="1" w:styleId="Zwykytekst1">
    <w:name w:val="Zwykły tekst1"/>
    <w:basedOn w:val="Normalny"/>
    <w:rsid w:val="008F2EE0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8F2EE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przypisudolnego1">
    <w:name w:val="Tekst przypisu dolnego1"/>
    <w:basedOn w:val="Normalny"/>
    <w:rsid w:val="008F2EE0"/>
  </w:style>
  <w:style w:type="paragraph" w:customStyle="1" w:styleId="Style12">
    <w:name w:val="Style12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15">
    <w:name w:val="Style15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5">
    <w:name w:val="Style5"/>
    <w:basedOn w:val="Normalny"/>
    <w:rsid w:val="008F2EE0"/>
    <w:pPr>
      <w:widowControl w:val="0"/>
      <w:jc w:val="both"/>
    </w:pPr>
    <w:rPr>
      <w:sz w:val="24"/>
      <w:szCs w:val="24"/>
    </w:rPr>
  </w:style>
  <w:style w:type="paragraph" w:styleId="Tekstdymka">
    <w:name w:val="Balloon Text"/>
    <w:basedOn w:val="Normalny"/>
    <w:uiPriority w:val="99"/>
    <w:rsid w:val="008F2EE0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rsid w:val="008F2EE0"/>
  </w:style>
  <w:style w:type="paragraph" w:styleId="Nagwek">
    <w:name w:val="header"/>
    <w:basedOn w:val="Normalny"/>
    <w:rsid w:val="008F2EE0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rsid w:val="008F2EE0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AE4346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AE4346"/>
    <w:rPr>
      <w:kern w:val="1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AE2582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semiHidden/>
    <w:rsid w:val="00AE2582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AE2582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AE2582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B01B99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uiPriority w:val="99"/>
    <w:semiHidden/>
    <w:rsid w:val="00B01B99"/>
    <w:rPr>
      <w:kern w:val="1"/>
      <w:lang w:eastAsia="ar-SA"/>
    </w:rPr>
  </w:style>
  <w:style w:type="character" w:customStyle="1" w:styleId="FontStyle63">
    <w:name w:val="Font Style63"/>
    <w:uiPriority w:val="99"/>
    <w:rsid w:val="00C15D9D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rsid w:val="003F06D9"/>
    <w:pPr>
      <w:suppressAutoHyphens w:val="0"/>
      <w:spacing w:line="240" w:lineRule="auto"/>
      <w:textAlignment w:val="auto"/>
    </w:pPr>
    <w:rPr>
      <w:rFonts w:ascii="Courier New" w:hAnsi="Courier New"/>
      <w:kern w:val="0"/>
    </w:rPr>
  </w:style>
  <w:style w:type="character" w:customStyle="1" w:styleId="ZwykytekstZnak1">
    <w:name w:val="Zwykły tekst Znak1"/>
    <w:uiPriority w:val="99"/>
    <w:semiHidden/>
    <w:rsid w:val="003F06D9"/>
    <w:rPr>
      <w:rFonts w:ascii="Courier New" w:hAnsi="Courier New" w:cs="Courier New"/>
      <w:kern w:val="1"/>
      <w:lang w:eastAsia="ar-SA"/>
    </w:rPr>
  </w:style>
  <w:style w:type="character" w:styleId="Numerstrony">
    <w:name w:val="page number"/>
    <w:basedOn w:val="Domylnaczcionkaakapitu"/>
    <w:rsid w:val="004F6F4A"/>
  </w:style>
  <w:style w:type="table" w:styleId="Tabela-Siatka">
    <w:name w:val="Table Grid"/>
    <w:basedOn w:val="Standardowy"/>
    <w:uiPriority w:val="59"/>
    <w:rsid w:val="004F6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4F6F4A"/>
    <w:rPr>
      <w:i/>
      <w:iCs/>
    </w:rPr>
  </w:style>
  <w:style w:type="character" w:styleId="Pogrubienie">
    <w:name w:val="Strong"/>
    <w:basedOn w:val="Domylnaczcionkaakapitu"/>
    <w:uiPriority w:val="22"/>
    <w:qFormat/>
    <w:rsid w:val="001C53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9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3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4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377E3-585F-4118-8D4D-F903C2C88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3586</CharactersWithSpaces>
  <SharedDoc>false</SharedDoc>
  <HLinks>
    <vt:vector size="6" baseType="variant">
      <vt:variant>
        <vt:i4>7274605</vt:i4>
      </vt:variant>
      <vt:variant>
        <vt:i4>0</vt:i4>
      </vt:variant>
      <vt:variant>
        <vt:i4>0</vt:i4>
      </vt:variant>
      <vt:variant>
        <vt:i4>5</vt:i4>
      </vt:variant>
      <vt:variant>
        <vt:lpwstr>http://www.gminaslawno.pl/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ug_slawno</dc:creator>
  <cp:lastModifiedBy>Dawid-Nowacka</cp:lastModifiedBy>
  <cp:revision>2</cp:revision>
  <cp:lastPrinted>2017-01-13T09:59:00Z</cp:lastPrinted>
  <dcterms:created xsi:type="dcterms:W3CDTF">2017-09-05T09:42:00Z</dcterms:created>
  <dcterms:modified xsi:type="dcterms:W3CDTF">2017-09-05T09:42:00Z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